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F9F" w:rsidRPr="008F65EC" w:rsidRDefault="00606F9F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</w:p>
    <w:p w:rsidR="00606F9F" w:rsidRPr="008F65EC" w:rsidRDefault="00044E04" w:rsidP="008F65EC">
      <w:pPr>
        <w:spacing w:after="0" w:line="360" w:lineRule="auto"/>
        <w:jc w:val="center"/>
        <w:rPr>
          <w:rFonts w:ascii="Times New Roman" w:hAnsi="Times New Roman"/>
          <w:sz w:val="28"/>
          <w:lang w:eastAsia="zh-CN"/>
        </w:rPr>
      </w:pPr>
      <w:r w:rsidRPr="008F65EC">
        <w:rPr>
          <w:rFonts w:ascii="Times New Roman"/>
          <w:b/>
          <w:bCs/>
          <w:sz w:val="28"/>
          <w:szCs w:val="28"/>
          <w:lang w:eastAsia="zh-CN"/>
        </w:rPr>
        <w:t>牛津译林版小学英语四年级上册</w:t>
      </w:r>
      <w:r w:rsidRPr="008F65EC">
        <w:rPr>
          <w:rFonts w:ascii="Times New Roman" w:hAnsi="Times New Roman"/>
          <w:b/>
          <w:bCs/>
          <w:sz w:val="28"/>
          <w:szCs w:val="28"/>
          <w:lang w:eastAsia="zh-CN"/>
        </w:rPr>
        <w:t xml:space="preserve">Unit 3 How many? </w:t>
      </w:r>
      <w:r w:rsidRPr="008F65EC">
        <w:rPr>
          <w:rFonts w:ascii="Times New Roman"/>
          <w:b/>
          <w:bCs/>
          <w:sz w:val="28"/>
          <w:szCs w:val="28"/>
          <w:lang w:eastAsia="zh-CN"/>
        </w:rPr>
        <w:t>第二课时同步习题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/>
          <w:b/>
          <w:bCs/>
          <w:sz w:val="24"/>
          <w:szCs w:val="24"/>
          <w:lang w:eastAsia="zh-CN"/>
        </w:rPr>
        <w:t>一、补全单词写出词义。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1.</w:t>
      </w:r>
      <w:r w:rsidRPr="008F65EC">
        <w:rPr>
          <w:rFonts w:ascii="Times New Roman"/>
          <w:sz w:val="24"/>
          <w:lang w:eastAsia="zh-CN"/>
        </w:rPr>
        <w:t>补全单词写出词义</w:t>
      </w:r>
      <w:r w:rsidRPr="008F65EC">
        <w:rPr>
          <w:rFonts w:ascii="Times New Roman" w:hAnsi="Times New Roman"/>
          <w:sz w:val="24"/>
          <w:lang w:eastAsia="zh-CN"/>
        </w:rPr>
        <w:t xml:space="preserve">       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/>
          <w:sz w:val="24"/>
          <w:lang w:eastAsia="zh-CN"/>
        </w:rPr>
        <w:t>（</w:t>
      </w:r>
      <w:r w:rsidRPr="008F65EC">
        <w:rPr>
          <w:rFonts w:ascii="Times New Roman" w:hAnsi="Times New Roman"/>
          <w:sz w:val="24"/>
          <w:lang w:eastAsia="zh-CN"/>
        </w:rPr>
        <w:t>1</w:t>
      </w:r>
      <w:r w:rsidRPr="008F65EC">
        <w:rPr>
          <w:rFonts w:ascii="Times New Roman"/>
          <w:sz w:val="24"/>
          <w:lang w:eastAsia="zh-CN"/>
        </w:rPr>
        <w:t>）</w:t>
      </w:r>
      <w:r w:rsidRPr="008F65EC">
        <w:rPr>
          <w:rFonts w:ascii="Times New Roman" w:hAnsi="Times New Roman"/>
          <w:sz w:val="24"/>
          <w:lang w:eastAsia="zh-CN"/>
        </w:rPr>
        <w:t xml:space="preserve">th________ ________teen     (________)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/>
          <w:sz w:val="24"/>
        </w:rPr>
        <w:t>（</w:t>
      </w:r>
      <w:r w:rsidRPr="008F65EC">
        <w:rPr>
          <w:rFonts w:ascii="Times New Roman" w:hAnsi="Times New Roman"/>
          <w:sz w:val="24"/>
        </w:rPr>
        <w:t>2</w:t>
      </w:r>
      <w:r w:rsidRPr="008F65EC">
        <w:rPr>
          <w:rFonts w:ascii="Times New Roman"/>
          <w:sz w:val="24"/>
        </w:rPr>
        <w:t>）</w:t>
      </w:r>
      <w:r w:rsidRPr="008F65EC">
        <w:rPr>
          <w:rFonts w:ascii="Times New Roman" w:hAnsi="Times New Roman"/>
          <w:sz w:val="24"/>
        </w:rPr>
        <w:t xml:space="preserve">n________neteen     (________)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/>
          <w:sz w:val="24"/>
        </w:rPr>
        <w:t>（</w:t>
      </w:r>
      <w:r w:rsidRPr="008F65EC">
        <w:rPr>
          <w:rFonts w:ascii="Times New Roman" w:hAnsi="Times New Roman"/>
          <w:sz w:val="24"/>
        </w:rPr>
        <w:t>3</w:t>
      </w:r>
      <w:r w:rsidRPr="008F65EC">
        <w:rPr>
          <w:rFonts w:ascii="Times New Roman"/>
          <w:sz w:val="24"/>
        </w:rPr>
        <w:t>）</w:t>
      </w:r>
      <w:r w:rsidR="00954A00" w:rsidRPr="00954A00">
        <w:rPr>
          <w:rFonts w:ascii="Times New Roman" w:hAnsi="Times New Roman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2.25pt;height:1.5pt">
            <v:imagedata r:id="rId9" o:title="725182932112"/>
          </v:shape>
        </w:pict>
      </w:r>
      <w:r w:rsidRPr="008F65EC">
        <w:rPr>
          <w:rFonts w:ascii="Times New Roman" w:hAnsi="Times New Roman"/>
          <w:sz w:val="24"/>
        </w:rPr>
        <w:t xml:space="preserve">f________ ________ teen     (________)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/>
          <w:sz w:val="24"/>
        </w:rPr>
        <w:t>（</w:t>
      </w:r>
      <w:r w:rsidRPr="008F65EC">
        <w:rPr>
          <w:rFonts w:ascii="Times New Roman" w:hAnsi="Times New Roman"/>
          <w:sz w:val="24"/>
        </w:rPr>
        <w:t>4</w:t>
      </w:r>
      <w:r w:rsidRPr="008F65EC">
        <w:rPr>
          <w:rFonts w:ascii="Times New Roman"/>
          <w:sz w:val="24"/>
        </w:rPr>
        <w:t>）</w:t>
      </w:r>
      <w:r w:rsidRPr="008F65EC">
        <w:rPr>
          <w:rFonts w:ascii="Times New Roman" w:hAnsi="Times New Roman"/>
          <w:sz w:val="24"/>
        </w:rPr>
        <w:t xml:space="preserve">eigh________ ________ ________ ________      (________)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/>
          <w:sz w:val="24"/>
        </w:rPr>
        <w:t>（</w:t>
      </w:r>
      <w:r w:rsidRPr="008F65EC">
        <w:rPr>
          <w:rFonts w:ascii="Times New Roman" w:hAnsi="Times New Roman"/>
          <w:sz w:val="24"/>
        </w:rPr>
        <w:t>5</w:t>
      </w:r>
      <w:r w:rsidRPr="008F65EC">
        <w:rPr>
          <w:rFonts w:ascii="Times New Roman"/>
          <w:sz w:val="24"/>
        </w:rPr>
        <w:t>）</w:t>
      </w:r>
      <w:r w:rsidRPr="008F65EC">
        <w:rPr>
          <w:rFonts w:ascii="Times New Roman" w:hAnsi="Times New Roman"/>
          <w:sz w:val="24"/>
        </w:rPr>
        <w:t xml:space="preserve">se________ ________ ________teen     (________)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/>
          <w:b/>
          <w:bCs/>
          <w:sz w:val="24"/>
          <w:szCs w:val="24"/>
          <w:lang w:eastAsia="zh-CN"/>
        </w:rPr>
        <w:t>二、从下列选项中，选择一个不同于其它三项的单词。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  <w:lang w:eastAsia="zh-CN"/>
        </w:rPr>
        <w:t>2.</w:t>
      </w:r>
      <w:r w:rsidRPr="008F65EC">
        <w:rPr>
          <w:rFonts w:ascii="Times New Roman"/>
          <w:sz w:val="24"/>
          <w:lang w:eastAsia="zh-CN"/>
        </w:rPr>
        <w:t>选择一个不同于其它三项的单词。</w:t>
      </w:r>
      <w:r w:rsidRPr="008F65EC">
        <w:rPr>
          <w:rFonts w:ascii="Times New Roman" w:hAnsi="Times New Roman"/>
          <w:sz w:val="24"/>
          <w:lang w:eastAsia="zh-CN"/>
        </w:rPr>
        <w:t xml:space="preserve">      </w:t>
      </w:r>
      <w:r w:rsidR="008F65EC">
        <w:rPr>
          <w:rFonts w:ascii="Times New Roman" w:hAnsi="Times New Roman" w:hint="eastAsia"/>
          <w:sz w:val="24"/>
          <w:lang w:eastAsia="zh-CN"/>
        </w:rPr>
        <w:t>（</w:t>
      </w:r>
      <w:r w:rsidR="008F65EC">
        <w:rPr>
          <w:rFonts w:ascii="Times New Roman" w:hAnsi="Times New Roman"/>
          <w:sz w:val="24"/>
          <w:lang w:eastAsia="zh-CN"/>
        </w:rPr>
        <w:t xml:space="preserve">   </w:t>
      </w:r>
      <w:r w:rsidR="008F65EC">
        <w:rPr>
          <w:rFonts w:ascii="Times New Roman" w:hAnsi="Times New Roman" w:hint="eastAsia"/>
          <w:sz w:val="24"/>
          <w:lang w:eastAsia="zh-CN"/>
        </w:rPr>
        <w:t>）</w:t>
      </w:r>
      <w:r w:rsidRPr="008F65EC">
        <w:rPr>
          <w:rFonts w:ascii="Times New Roman" w:hAnsi="Times New Roman"/>
          <w:sz w:val="24"/>
        </w:rPr>
        <w:t xml:space="preserve">  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A</w:t>
      </w:r>
      <w:r w:rsidR="00954A00" w:rsidRPr="00954A00">
        <w:rPr>
          <w:rFonts w:ascii="Times New Roman" w:hAnsi="Times New Roman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.75pt">
            <v:imagedata r:id="rId9" o:title="725182932112"/>
          </v:shape>
        </w:pict>
      </w:r>
      <w:r w:rsidRPr="008F65EC">
        <w:rPr>
          <w:rFonts w:ascii="Times New Roman" w:hAnsi="Times New Roman"/>
          <w:sz w:val="24"/>
        </w:rPr>
        <w:t>. fifteen       </w:t>
      </w:r>
      <w:r w:rsidR="00954A00" w:rsidRPr="00954A00">
        <w:rPr>
          <w:rFonts w:ascii="Times New Roman" w:hAnsi="Times New Roman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2932112"/>
          </v:shape>
        </w:pict>
      </w:r>
      <w:r w:rsidRPr="008F65EC">
        <w:rPr>
          <w:rFonts w:ascii="Times New Roman" w:hAnsi="Times New Roman"/>
          <w:sz w:val="24"/>
        </w:rPr>
        <w:t>                </w:t>
      </w:r>
      <w:r w:rsidR="00954A00" w:rsidRPr="00954A00">
        <w:rPr>
          <w:rFonts w:ascii="Times New Roman" w:hAnsi="Times New Roman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2932112"/>
          </v:shape>
        </w:pict>
      </w:r>
      <w:r w:rsidRPr="008F65EC">
        <w:rPr>
          <w:rFonts w:ascii="Times New Roman" w:hAnsi="Times New Roman"/>
          <w:sz w:val="24"/>
        </w:rPr>
        <w:t>        </w:t>
      </w:r>
      <w:r w:rsidR="00954A00" w:rsidRPr="00954A00">
        <w:rPr>
          <w:rFonts w:ascii="Times New Roman" w:hAnsi="Times New Roman"/>
          <w:noProof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"/>
          </v:shape>
        </w:pict>
      </w:r>
      <w:r w:rsidRPr="008F65EC">
        <w:rPr>
          <w:rFonts w:ascii="Times New Roman" w:hAnsi="Times New Roman"/>
          <w:sz w:val="24"/>
        </w:rPr>
        <w:t>B. sixteen                               </w:t>
      </w:r>
      <w:r w:rsidR="00954A00" w:rsidRPr="00954A00">
        <w:rPr>
          <w:rFonts w:ascii="Times New Roman" w:hAnsi="Times New Roman"/>
          <w:noProof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"/>
          </v:shape>
        </w:pict>
      </w:r>
      <w:r w:rsidRPr="008F65EC">
        <w:rPr>
          <w:rFonts w:ascii="Times New Roman" w:hAnsi="Times New Roman"/>
          <w:sz w:val="24"/>
        </w:rPr>
        <w:t>C. fourteen                               </w:t>
      </w:r>
      <w:r w:rsidR="00954A00" w:rsidRPr="00954A00">
        <w:rPr>
          <w:rFonts w:ascii="Times New Roman" w:hAnsi="Times New Roman"/>
          <w:noProof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"/>
          </v:shape>
        </w:pict>
      </w:r>
      <w:r w:rsidRPr="008F65EC">
        <w:rPr>
          <w:rFonts w:ascii="Times New Roman" w:hAnsi="Times New Roman"/>
          <w:sz w:val="24"/>
        </w:rPr>
        <w:t>D. pear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  <w:lang w:eastAsia="zh-CN"/>
        </w:rPr>
        <w:t>3.</w:t>
      </w:r>
      <w:r w:rsidRPr="008F65EC">
        <w:rPr>
          <w:rFonts w:ascii="Times New Roman"/>
          <w:sz w:val="24"/>
          <w:lang w:eastAsia="zh-CN"/>
        </w:rPr>
        <w:t>选择一个不同于其它三项的单词。</w:t>
      </w:r>
      <w:r w:rsidRPr="008F65EC">
        <w:rPr>
          <w:rFonts w:ascii="Times New Roman" w:hAnsi="Times New Roman"/>
          <w:sz w:val="24"/>
          <w:lang w:eastAsia="zh-CN"/>
        </w:rPr>
        <w:t xml:space="preserve">     </w:t>
      </w:r>
      <w:r w:rsidR="008F65EC">
        <w:rPr>
          <w:rFonts w:ascii="Times New Roman" w:hAnsi="Times New Roman" w:hint="eastAsia"/>
          <w:sz w:val="24"/>
          <w:lang w:eastAsia="zh-CN"/>
        </w:rPr>
        <w:t>（</w:t>
      </w:r>
      <w:r w:rsidR="008F65EC">
        <w:rPr>
          <w:rFonts w:ascii="Times New Roman" w:hAnsi="Times New Roman"/>
          <w:sz w:val="24"/>
          <w:lang w:eastAsia="zh-CN"/>
        </w:rPr>
        <w:t xml:space="preserve">   </w:t>
      </w:r>
      <w:r w:rsidR="008F65EC">
        <w:rPr>
          <w:rFonts w:ascii="Times New Roman" w:hAnsi="Times New Roman" w:hint="eastAsia"/>
          <w:sz w:val="24"/>
          <w:lang w:eastAsia="zh-CN"/>
        </w:rPr>
        <w:t>）</w:t>
      </w:r>
      <w:r w:rsidRPr="008F65EC">
        <w:rPr>
          <w:rFonts w:ascii="Times New Roman" w:hAnsi="Times New Roman"/>
          <w:sz w:val="24"/>
        </w:rPr>
        <w:t xml:space="preserve">   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A. cool                                </w:t>
      </w:r>
      <w:r w:rsidR="00954A00" w:rsidRPr="00954A00">
        <w:rPr>
          <w:rFonts w:ascii="Times New Roman" w:hAnsi="Times New Roman"/>
          <w:noProof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"/>
          </v:shape>
        </w:pict>
      </w:r>
      <w:r w:rsidRPr="008F65EC">
        <w:rPr>
          <w:rFonts w:ascii="Times New Roman" w:hAnsi="Times New Roman"/>
          <w:sz w:val="24"/>
        </w:rPr>
        <w:t>B. rubber                                </w:t>
      </w:r>
      <w:r w:rsidR="00954A00" w:rsidRPr="00954A00">
        <w:rPr>
          <w:rFonts w:ascii="Times New Roman" w:hAnsi="Times New Roman"/>
          <w:noProof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"/>
          </v:shape>
        </w:pict>
      </w:r>
      <w:r w:rsidRPr="008F65EC">
        <w:rPr>
          <w:rFonts w:ascii="Times New Roman" w:hAnsi="Times New Roman"/>
          <w:sz w:val="24"/>
        </w:rPr>
        <w:t>C. wonderful                                </w:t>
      </w:r>
      <w:r w:rsidR="00954A00" w:rsidRPr="00954A00">
        <w:rPr>
          <w:rFonts w:ascii="Times New Roman" w:hAnsi="Times New Roman"/>
          <w:noProof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"/>
          </v:shape>
        </w:pict>
      </w:r>
      <w:r w:rsidRPr="008F65EC">
        <w:rPr>
          <w:rFonts w:ascii="Times New Roman" w:hAnsi="Times New Roman"/>
          <w:sz w:val="24"/>
        </w:rPr>
        <w:t>D. nice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  <w:lang w:eastAsia="zh-CN"/>
        </w:rPr>
        <w:t>4.</w:t>
      </w:r>
      <w:r w:rsidRPr="008F65EC">
        <w:rPr>
          <w:rFonts w:ascii="Times New Roman"/>
          <w:sz w:val="24"/>
          <w:lang w:eastAsia="zh-CN"/>
        </w:rPr>
        <w:t>选择一个不同于其它三项的单词。</w:t>
      </w:r>
      <w:r w:rsidRPr="008F65EC">
        <w:rPr>
          <w:rFonts w:ascii="Times New Roman" w:hAnsi="Times New Roman"/>
          <w:sz w:val="24"/>
          <w:lang w:eastAsia="zh-CN"/>
        </w:rPr>
        <w:t xml:space="preserve">   </w:t>
      </w:r>
      <w:r w:rsidR="008F65EC">
        <w:rPr>
          <w:rFonts w:ascii="Times New Roman" w:hAnsi="Times New Roman" w:hint="eastAsia"/>
          <w:sz w:val="24"/>
          <w:lang w:eastAsia="zh-CN"/>
        </w:rPr>
        <w:t>（</w:t>
      </w:r>
      <w:r w:rsidR="008F65EC">
        <w:rPr>
          <w:rFonts w:ascii="Times New Roman" w:hAnsi="Times New Roman"/>
          <w:sz w:val="24"/>
          <w:lang w:eastAsia="zh-CN"/>
        </w:rPr>
        <w:t xml:space="preserve">   </w:t>
      </w:r>
      <w:r w:rsidR="008F65EC">
        <w:rPr>
          <w:rFonts w:ascii="Times New Roman" w:hAnsi="Times New Roman" w:hint="eastAsia"/>
          <w:sz w:val="24"/>
          <w:lang w:eastAsia="zh-CN"/>
        </w:rPr>
        <w:t>）</w:t>
      </w:r>
      <w:r w:rsidRPr="008F65EC">
        <w:rPr>
          <w:rFonts w:ascii="Times New Roman" w:hAnsi="Times New Roman"/>
          <w:sz w:val="24"/>
        </w:rPr>
        <w:t xml:space="preserve">     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A. pineapple                                </w:t>
      </w:r>
      <w:r w:rsidR="00954A00" w:rsidRPr="00954A00">
        <w:rPr>
          <w:rFonts w:ascii="Times New Roman" w:hAnsi="Times New Roman"/>
          <w:noProof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"/>
          </v:shape>
        </w:pict>
      </w:r>
      <w:r w:rsidRPr="008F65EC">
        <w:rPr>
          <w:rFonts w:ascii="Times New Roman" w:hAnsi="Times New Roman"/>
          <w:sz w:val="24"/>
        </w:rPr>
        <w:t>B. ruler                                </w:t>
      </w:r>
      <w:r w:rsidR="00954A00" w:rsidRPr="00954A00">
        <w:rPr>
          <w:rFonts w:ascii="Times New Roman" w:hAnsi="Times New Roman"/>
          <w:noProof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"/>
          </v:shape>
        </w:pict>
      </w:r>
      <w:r w:rsidRPr="008F65EC">
        <w:rPr>
          <w:rFonts w:ascii="Times New Roman" w:hAnsi="Times New Roman"/>
          <w:sz w:val="24"/>
        </w:rPr>
        <w:t>C. pen                                </w:t>
      </w:r>
      <w:r w:rsidR="00954A00" w:rsidRPr="00954A00">
        <w:rPr>
          <w:rFonts w:ascii="Times New Roman" w:hAnsi="Times New Roman"/>
          <w:noProof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"/>
          </v:shape>
        </w:pict>
      </w:r>
      <w:r w:rsidRPr="008F65EC">
        <w:rPr>
          <w:rFonts w:ascii="Times New Roman" w:hAnsi="Times New Roman"/>
          <w:sz w:val="24"/>
        </w:rPr>
        <w:t>D. rubber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  <w:lang w:eastAsia="zh-CN"/>
        </w:rPr>
        <w:t>5.</w:t>
      </w:r>
      <w:r w:rsidRPr="008F65EC">
        <w:rPr>
          <w:rFonts w:ascii="Times New Roman"/>
          <w:sz w:val="24"/>
          <w:lang w:eastAsia="zh-CN"/>
        </w:rPr>
        <w:t>选择一个不同于其它三项的单词。</w:t>
      </w:r>
      <w:r w:rsidRPr="008F65EC">
        <w:rPr>
          <w:rFonts w:ascii="Times New Roman" w:hAnsi="Times New Roman"/>
          <w:sz w:val="24"/>
          <w:lang w:eastAsia="zh-CN"/>
        </w:rPr>
        <w:t xml:space="preserve">    </w:t>
      </w:r>
      <w:r w:rsidR="008F65EC">
        <w:rPr>
          <w:rFonts w:ascii="Times New Roman" w:hAnsi="Times New Roman" w:hint="eastAsia"/>
          <w:sz w:val="24"/>
          <w:lang w:eastAsia="zh-CN"/>
        </w:rPr>
        <w:t>（</w:t>
      </w:r>
      <w:r w:rsidR="008F65EC">
        <w:rPr>
          <w:rFonts w:ascii="Times New Roman" w:hAnsi="Times New Roman"/>
          <w:sz w:val="24"/>
          <w:lang w:eastAsia="zh-CN"/>
        </w:rPr>
        <w:t xml:space="preserve">   </w:t>
      </w:r>
      <w:r w:rsidR="008F65EC">
        <w:rPr>
          <w:rFonts w:ascii="Times New Roman" w:hAnsi="Times New Roman" w:hint="eastAsia"/>
          <w:sz w:val="24"/>
          <w:lang w:eastAsia="zh-CN"/>
        </w:rPr>
        <w:t>）</w:t>
      </w:r>
      <w:r w:rsidRPr="008F65EC">
        <w:rPr>
          <w:rFonts w:ascii="Times New Roman" w:hAnsi="Times New Roman"/>
          <w:sz w:val="24"/>
        </w:rPr>
        <w:t xml:space="preserve">    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A. apple                                    B. play                                    C. sleep                                    D. talk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  <w:lang w:eastAsia="zh-CN"/>
        </w:rPr>
        <w:t>6.</w:t>
      </w:r>
      <w:r w:rsidRPr="008F65EC">
        <w:rPr>
          <w:rFonts w:ascii="Times New Roman"/>
          <w:sz w:val="24"/>
          <w:lang w:eastAsia="zh-CN"/>
        </w:rPr>
        <w:t>选择一个不同于其它三项的单词。</w:t>
      </w:r>
      <w:r w:rsidRPr="008F65EC">
        <w:rPr>
          <w:rFonts w:ascii="Times New Roman" w:hAnsi="Times New Roman"/>
          <w:sz w:val="24"/>
          <w:lang w:eastAsia="zh-CN"/>
        </w:rPr>
        <w:t xml:space="preserve">    </w:t>
      </w:r>
      <w:r w:rsidR="008F65EC">
        <w:rPr>
          <w:rFonts w:ascii="Times New Roman" w:hAnsi="Times New Roman" w:hint="eastAsia"/>
          <w:sz w:val="24"/>
          <w:lang w:eastAsia="zh-CN"/>
        </w:rPr>
        <w:t>（</w:t>
      </w:r>
      <w:r w:rsidR="008F65EC">
        <w:rPr>
          <w:rFonts w:ascii="Times New Roman" w:hAnsi="Times New Roman"/>
          <w:sz w:val="24"/>
          <w:lang w:eastAsia="zh-CN"/>
        </w:rPr>
        <w:t xml:space="preserve">   </w:t>
      </w:r>
      <w:r w:rsidR="008F65EC">
        <w:rPr>
          <w:rFonts w:ascii="Times New Roman" w:hAnsi="Times New Roman" w:hint="eastAsia"/>
          <w:sz w:val="24"/>
          <w:lang w:eastAsia="zh-CN"/>
        </w:rPr>
        <w:t>）</w:t>
      </w:r>
      <w:r w:rsidRPr="008F65EC">
        <w:rPr>
          <w:rFonts w:ascii="Times New Roman" w:hAnsi="Times New Roman"/>
          <w:sz w:val="24"/>
        </w:rPr>
        <w:t xml:space="preserve">    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A. balls                                  </w:t>
      </w:r>
      <w:r w:rsidR="00954A00" w:rsidRPr="00954A00">
        <w:rPr>
          <w:rFonts w:ascii="Times New Roman" w:hAnsi="Times New Roman"/>
          <w:noProof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"/>
          </v:shape>
        </w:pict>
      </w:r>
      <w:r w:rsidRPr="008F65EC">
        <w:rPr>
          <w:rFonts w:ascii="Times New Roman" w:hAnsi="Times New Roman"/>
          <w:sz w:val="24"/>
        </w:rPr>
        <w:t>B. panda                                  </w:t>
      </w:r>
      <w:r w:rsidR="00954A00" w:rsidRPr="00954A00">
        <w:rPr>
          <w:rFonts w:ascii="Times New Roman" w:hAnsi="Times New Roman"/>
          <w:noProof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"/>
          </v:shape>
        </w:pict>
      </w:r>
      <w:r w:rsidRPr="008F65EC">
        <w:rPr>
          <w:rFonts w:ascii="Times New Roman" w:hAnsi="Times New Roman"/>
          <w:sz w:val="24"/>
        </w:rPr>
        <w:t>C. pears                                  </w:t>
      </w:r>
      <w:r w:rsidR="00954A00" w:rsidRPr="00954A00">
        <w:rPr>
          <w:rFonts w:ascii="Times New Roman" w:hAnsi="Times New Roman"/>
          <w:noProof/>
          <w:sz w:val="24"/>
          <w:lang w:eastAsia="zh-CN"/>
        </w:rPr>
        <w:pict>
          <v:shape id="_x0000_i1040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"/>
          </v:shape>
        </w:pict>
      </w:r>
      <w:r w:rsidRPr="008F65EC">
        <w:rPr>
          <w:rFonts w:ascii="Times New Roman" w:hAnsi="Times New Roman"/>
          <w:sz w:val="24"/>
        </w:rPr>
        <w:t>D. cakes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/>
          <w:b/>
          <w:bCs/>
          <w:sz w:val="24"/>
          <w:szCs w:val="24"/>
        </w:rPr>
        <w:t>三、根据句意填空。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 xml:space="preserve">7.Look at my toy ________(car / cars). It's lovely.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8.—________(Do / Are) you have stickers?</w:t>
      </w:r>
      <w:r w:rsidRPr="008F65EC">
        <w:rPr>
          <w:rFonts w:ascii="Times New Roman" w:hAnsi="Times New Roman"/>
          <w:sz w:val="24"/>
        </w:rPr>
        <w:br/>
        <w:t xml:space="preserve">—No, I ________ (do / don't).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 xml:space="preserve">9.Look at these toy________(animal / animals).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 xml:space="preserve">10.How many ________(ball / balls)do you have?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 xml:space="preserve">11.I have a ________ (hamburger / hamburgers).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/>
          <w:b/>
          <w:bCs/>
          <w:sz w:val="24"/>
          <w:szCs w:val="24"/>
        </w:rPr>
        <w:t>四、选出正确答语。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12.</w:t>
      </w:r>
      <w:r w:rsidRPr="008F65EC">
        <w:rPr>
          <w:rFonts w:ascii="Times New Roman"/>
          <w:sz w:val="24"/>
        </w:rPr>
        <w:t>选出正确答语</w:t>
      </w:r>
      <w:r w:rsidRPr="008F65EC">
        <w:rPr>
          <w:rFonts w:ascii="Times New Roman" w:hAnsi="Times New Roman"/>
          <w:sz w:val="24"/>
        </w:rPr>
        <w:br/>
      </w:r>
      <w:r w:rsidRPr="008F65EC">
        <w:rPr>
          <w:sz w:val="24"/>
        </w:rPr>
        <w:t>⑴</w:t>
      </w:r>
      <w:r w:rsidRPr="008F65EC">
        <w:rPr>
          <w:rFonts w:ascii="Times New Roman" w:hAnsi="Times New Roman"/>
          <w:sz w:val="24"/>
        </w:rPr>
        <w:t>How many crayons do you have?________</w:t>
      </w:r>
      <w:r w:rsidR="00680FB7" w:rsidRPr="00954A00">
        <w:rPr>
          <w:rFonts w:ascii="Times New Roman" w:hAnsi="Times New Roman"/>
          <w:sz w:val="24"/>
        </w:rPr>
        <w:pict>
          <v:shape id="_x0000_i1041" type="#_x0000_t75" alt="学科网(www.zxxk.com)--教育资源门户，提供试卷、教案、课件、论文、素材及各类教学资源下载，还有大量而丰富的教学相关资讯！" style="width:2.25pt;height:2.25pt">
            <v:imagedata r:id="rId9" o:title="725182932112"/>
          </v:shape>
        </w:pict>
      </w:r>
      <w:r w:rsidRPr="008F65EC">
        <w:rPr>
          <w:rFonts w:ascii="Times New Roman" w:hAnsi="Times New Roman"/>
          <w:sz w:val="24"/>
        </w:rPr>
        <w:t>         A. It's beautiful.</w:t>
      </w:r>
      <w:r w:rsidRPr="008F65EC">
        <w:rPr>
          <w:rFonts w:ascii="Times New Roman" w:hAnsi="Times New Roman"/>
          <w:sz w:val="24"/>
        </w:rPr>
        <w:br/>
      </w:r>
      <w:r w:rsidRPr="008F65EC">
        <w:rPr>
          <w:sz w:val="24"/>
        </w:rPr>
        <w:lastRenderedPageBreak/>
        <w:t>⑵</w:t>
      </w:r>
      <w:r w:rsidRPr="008F65EC">
        <w:rPr>
          <w:rFonts w:ascii="Times New Roman" w:hAnsi="Times New Roman"/>
          <w:sz w:val="24"/>
        </w:rPr>
        <w:t>Look at my new cap.________                             B. I have some cr</w:t>
      </w:r>
      <w:r w:rsidR="00954A00" w:rsidRPr="00954A00">
        <w:rPr>
          <w:rFonts w:ascii="Times New Roman" w:hAnsi="Times New Roman"/>
          <w:sz w:val="24"/>
        </w:rPr>
        <w:pict>
          <v:shape id="_x0000_i1042" type="#_x0000_t75" alt="学科网(www.zxxk.com)--教育资源门户，提供试卷、教案、课件、论文、素材及各类教学资源下载，还有大量而丰富的教学相关资讯！" style="width:1.5pt;height:2.25pt">
            <v:imagedata r:id="rId9" o:title="725182932112"/>
          </v:shape>
        </w:pict>
      </w:r>
      <w:r w:rsidRPr="008F65EC">
        <w:rPr>
          <w:rFonts w:ascii="Times New Roman" w:hAnsi="Times New Roman"/>
          <w:sz w:val="24"/>
        </w:rPr>
        <w:t>ayons.</w:t>
      </w:r>
      <w:r w:rsidRPr="008F65EC">
        <w:rPr>
          <w:rFonts w:ascii="Times New Roman" w:hAnsi="Times New Roman"/>
          <w:sz w:val="24"/>
        </w:rPr>
        <w:br/>
      </w:r>
      <w:r w:rsidRPr="008F65EC">
        <w:rPr>
          <w:sz w:val="24"/>
        </w:rPr>
        <w:t>⑶</w:t>
      </w:r>
      <w:r w:rsidRPr="008F65EC">
        <w:rPr>
          <w:rFonts w:ascii="Times New Roman" w:hAnsi="Times New Roman"/>
          <w:sz w:val="24"/>
        </w:rPr>
        <w:t>What do you have?________                  </w:t>
      </w:r>
      <w:r w:rsidR="00954A00" w:rsidRPr="00954A00">
        <w:rPr>
          <w:rFonts w:ascii="Times New Roman" w:hAnsi="Times New Roman"/>
          <w:sz w:val="24"/>
        </w:rPr>
        <w:pict>
          <v:shape id="_x0000_i1043" type="#_x0000_t75" alt="学科网(www.zxxk.com)--教育资源门户，提供试卷、教案、课件、论文、素材及各类教学资源下载，还有大量而丰富的教学相关资讯！" style="width:1.5pt;height:2.25pt">
            <v:imagedata r:id="rId9" o:title="725182932112"/>
          </v:shape>
        </w:pict>
      </w:r>
      <w:r w:rsidRPr="008F65EC">
        <w:rPr>
          <w:rFonts w:ascii="Times New Roman" w:hAnsi="Times New Roman"/>
          <w:sz w:val="24"/>
        </w:rPr>
        <w:t>             C. I have thirteen.</w:t>
      </w:r>
      <w:r w:rsidRPr="008F65EC">
        <w:rPr>
          <w:rFonts w:ascii="Times New Roman" w:hAnsi="Times New Roman"/>
          <w:sz w:val="24"/>
        </w:rPr>
        <w:br/>
      </w:r>
      <w:r w:rsidRPr="008F65EC">
        <w:rPr>
          <w:sz w:val="24"/>
        </w:rPr>
        <w:t>⑷</w:t>
      </w:r>
      <w:r w:rsidRPr="008F65EC">
        <w:rPr>
          <w:rFonts w:ascii="Times New Roman" w:hAnsi="Times New Roman"/>
          <w:sz w:val="24"/>
        </w:rPr>
        <w:t>How many pencils can you see?________           D. Yes, I do.</w:t>
      </w:r>
      <w:r w:rsidRPr="008F65EC">
        <w:rPr>
          <w:rFonts w:ascii="Times New Roman" w:hAnsi="Times New Roman"/>
          <w:sz w:val="24"/>
        </w:rPr>
        <w:br/>
      </w:r>
      <w:r w:rsidRPr="008F65EC">
        <w:rPr>
          <w:sz w:val="24"/>
        </w:rPr>
        <w:t>⑸</w:t>
      </w:r>
      <w:r w:rsidRPr="008F65EC">
        <w:rPr>
          <w:rFonts w:ascii="Times New Roman" w:hAnsi="Times New Roman"/>
          <w:sz w:val="24"/>
        </w:rPr>
        <w:t>Do you have any books?________                       E</w:t>
      </w:r>
      <w:r w:rsidRPr="008F65EC">
        <w:rPr>
          <w:rFonts w:ascii="Times New Roman"/>
          <w:sz w:val="24"/>
        </w:rPr>
        <w:t>．</w:t>
      </w:r>
      <w:r w:rsidRPr="008F65EC">
        <w:rPr>
          <w:rFonts w:ascii="Times New Roman" w:hAnsi="Times New Roman"/>
          <w:sz w:val="24"/>
        </w:rPr>
        <w:t xml:space="preserve">I can see fifteen pencils.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/>
          <w:b/>
          <w:bCs/>
          <w:sz w:val="24"/>
          <w:szCs w:val="24"/>
        </w:rPr>
        <w:t>五、按要求改写句子。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13.It's my toy car.</w:t>
      </w:r>
      <w:r w:rsidRPr="008F65EC">
        <w:rPr>
          <w:rFonts w:ascii="Times New Roman"/>
          <w:sz w:val="24"/>
        </w:rPr>
        <w:t>（改为复数句子）</w:t>
      </w:r>
      <w:r w:rsidRPr="008F65EC">
        <w:rPr>
          <w:rFonts w:ascii="Times New Roman" w:hAnsi="Times New Roman"/>
          <w:sz w:val="24"/>
        </w:rPr>
        <w:br/>
        <w:t xml:space="preserve">________ ________my toy ________.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14.I have some balls.</w:t>
      </w:r>
      <w:r w:rsidRPr="008F65EC">
        <w:rPr>
          <w:rFonts w:ascii="Times New Roman"/>
          <w:sz w:val="24"/>
        </w:rPr>
        <w:t>（改为一般疑问句）</w:t>
      </w:r>
      <w:r w:rsidRPr="008F65EC">
        <w:rPr>
          <w:rFonts w:ascii="Times New Roman" w:hAnsi="Times New Roman"/>
          <w:sz w:val="24"/>
        </w:rPr>
        <w:br/>
        <w:t xml:space="preserve">________ you have ________ balls?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 xml:space="preserve">15.I have </w:t>
      </w:r>
      <w:r w:rsidRPr="008F65EC">
        <w:rPr>
          <w:rFonts w:ascii="Times New Roman" w:hAnsi="Times New Roman"/>
          <w:sz w:val="24"/>
          <w:u w:val="single"/>
        </w:rPr>
        <w:t>a nice cat</w:t>
      </w:r>
      <w:r w:rsidRPr="008F65EC">
        <w:rPr>
          <w:rFonts w:ascii="Times New Roman" w:hAnsi="Times New Roman"/>
          <w:sz w:val="24"/>
        </w:rPr>
        <w:t>.</w:t>
      </w:r>
      <w:r w:rsidRPr="008F65EC">
        <w:rPr>
          <w:rFonts w:ascii="Times New Roman"/>
          <w:sz w:val="24"/>
        </w:rPr>
        <w:t>（对划线部分提问）</w:t>
      </w:r>
      <w:r w:rsidRPr="008F65EC">
        <w:rPr>
          <w:rFonts w:ascii="Times New Roman" w:hAnsi="Times New Roman"/>
          <w:sz w:val="24"/>
        </w:rPr>
        <w:br/>
        <w:t xml:space="preserve">________ ________ you have?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16.I can play table tennis.</w:t>
      </w:r>
      <w:r w:rsidRPr="008F65EC">
        <w:rPr>
          <w:rFonts w:ascii="Times New Roman"/>
          <w:sz w:val="24"/>
        </w:rPr>
        <w:t>（改为一般疑问句）</w:t>
      </w:r>
      <w:r w:rsidRPr="008F65EC">
        <w:rPr>
          <w:rFonts w:ascii="Times New Roman" w:hAnsi="Times New Roman"/>
          <w:sz w:val="24"/>
        </w:rPr>
        <w:br/>
        <w:t xml:space="preserve">________ ________ play table tennis?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 xml:space="preserve">17.I have </w:t>
      </w:r>
      <w:r w:rsidRPr="008F65EC">
        <w:rPr>
          <w:rFonts w:ascii="Times New Roman" w:hAnsi="Times New Roman"/>
          <w:sz w:val="24"/>
          <w:u w:val="single"/>
        </w:rPr>
        <w:t>sixteen</w:t>
      </w:r>
      <w:r w:rsidRPr="008F65EC">
        <w:rPr>
          <w:rFonts w:ascii="Times New Roman" w:hAnsi="Times New Roman"/>
          <w:sz w:val="24"/>
        </w:rPr>
        <w:t xml:space="preserve"> eggs.</w:t>
      </w:r>
      <w:r w:rsidRPr="008F65EC">
        <w:rPr>
          <w:rFonts w:ascii="Times New Roman"/>
          <w:sz w:val="24"/>
        </w:rPr>
        <w:t>（对划线部分提问）</w:t>
      </w:r>
      <w:r w:rsidRPr="008F65EC">
        <w:rPr>
          <w:rFonts w:ascii="Times New Roman" w:hAnsi="Times New Roman"/>
          <w:sz w:val="24"/>
        </w:rPr>
        <w:br/>
        <w:t xml:space="preserve">________ ________ eggs do you have? 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br w:type="page"/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/>
          <w:b/>
          <w:bCs/>
          <w:sz w:val="24"/>
          <w:szCs w:val="28"/>
          <w:lang w:eastAsia="zh-CN"/>
        </w:rPr>
        <w:t>答案解析部分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/>
          <w:sz w:val="24"/>
          <w:lang w:eastAsia="zh-CN"/>
        </w:rPr>
        <w:t>一、补全单词写出词义。</w:t>
      </w:r>
      <w:r w:rsidRPr="008F65EC">
        <w:rPr>
          <w:rFonts w:ascii="Times New Roman" w:hAnsi="Times New Roman"/>
          <w:sz w:val="24"/>
          <w:lang w:eastAsia="zh-CN"/>
        </w:rPr>
        <w:t xml:space="preserve">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1.</w:t>
      </w:r>
      <w:r w:rsidRPr="008F65EC">
        <w:rPr>
          <w:rFonts w:ascii="Times New Roman"/>
          <w:sz w:val="24"/>
        </w:rPr>
        <w:t>【答案】（</w:t>
      </w:r>
      <w:r w:rsidRPr="008F65EC">
        <w:rPr>
          <w:rFonts w:ascii="Times New Roman" w:hAnsi="Times New Roman"/>
          <w:sz w:val="24"/>
        </w:rPr>
        <w:t>1</w:t>
      </w:r>
      <w:r w:rsidRPr="008F65EC">
        <w:rPr>
          <w:rFonts w:ascii="Times New Roman"/>
          <w:sz w:val="24"/>
        </w:rPr>
        <w:t>）</w:t>
      </w:r>
      <w:r w:rsidRPr="008F65EC">
        <w:rPr>
          <w:rFonts w:ascii="Times New Roman" w:hAnsi="Times New Roman"/>
          <w:sz w:val="24"/>
        </w:rPr>
        <w:t>i</w:t>
      </w:r>
      <w:r w:rsidRPr="008F65EC">
        <w:rPr>
          <w:rFonts w:asci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>r</w:t>
      </w:r>
      <w:r w:rsidRPr="008F65EC">
        <w:rPr>
          <w:rFonts w:asci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>13</w:t>
      </w:r>
      <w:r w:rsidRPr="008F65EC">
        <w:rPr>
          <w:rFonts w:ascii="Times New Roman" w:hAnsi="Times New Roman"/>
          <w:sz w:val="24"/>
        </w:rPr>
        <w:br/>
      </w:r>
      <w:r w:rsidRPr="008F65EC">
        <w:rPr>
          <w:rFonts w:ascii="Times New Roman"/>
          <w:sz w:val="24"/>
        </w:rPr>
        <w:t>（</w:t>
      </w:r>
      <w:r w:rsidRPr="008F65EC">
        <w:rPr>
          <w:rFonts w:ascii="Times New Roman" w:hAnsi="Times New Roman"/>
          <w:sz w:val="24"/>
        </w:rPr>
        <w:t>2</w:t>
      </w:r>
      <w:r w:rsidRPr="008F65EC">
        <w:rPr>
          <w:rFonts w:ascii="Times New Roman"/>
          <w:sz w:val="24"/>
        </w:rPr>
        <w:t>）</w:t>
      </w:r>
      <w:r w:rsidRPr="008F65EC">
        <w:rPr>
          <w:rFonts w:ascii="Times New Roman" w:hAnsi="Times New Roman"/>
          <w:sz w:val="24"/>
        </w:rPr>
        <w:t>i</w:t>
      </w:r>
      <w:r w:rsidRPr="008F65EC">
        <w:rPr>
          <w:rFonts w:asci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>19</w:t>
      </w:r>
      <w:r w:rsidRPr="008F65EC">
        <w:rPr>
          <w:rFonts w:ascii="Times New Roman" w:hAnsi="Times New Roman"/>
          <w:sz w:val="24"/>
        </w:rPr>
        <w:br/>
      </w:r>
      <w:r w:rsidRPr="008F65EC">
        <w:rPr>
          <w:rFonts w:ascii="Times New Roman"/>
          <w:sz w:val="24"/>
        </w:rPr>
        <w:t>（</w:t>
      </w:r>
      <w:r w:rsidRPr="008F65EC">
        <w:rPr>
          <w:rFonts w:ascii="Times New Roman" w:hAnsi="Times New Roman"/>
          <w:sz w:val="24"/>
        </w:rPr>
        <w:t>3</w:t>
      </w:r>
      <w:r w:rsidRPr="008F65EC">
        <w:rPr>
          <w:rFonts w:ascii="Times New Roman"/>
          <w:sz w:val="24"/>
        </w:rPr>
        <w:t>）</w:t>
      </w:r>
      <w:r w:rsidRPr="008F65EC">
        <w:rPr>
          <w:rFonts w:ascii="Times New Roman" w:hAnsi="Times New Roman"/>
          <w:sz w:val="24"/>
        </w:rPr>
        <w:t>i</w:t>
      </w:r>
      <w:r w:rsidRPr="008F65EC">
        <w:rPr>
          <w:rFonts w:asci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>f</w:t>
      </w:r>
      <w:r w:rsidRPr="008F65EC">
        <w:rPr>
          <w:rFonts w:asci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>15</w:t>
      </w:r>
      <w:r w:rsidRPr="008F65EC">
        <w:rPr>
          <w:rFonts w:ascii="Times New Roman" w:hAnsi="Times New Roman"/>
          <w:sz w:val="24"/>
        </w:rPr>
        <w:br/>
      </w:r>
      <w:r w:rsidRPr="008F65EC">
        <w:rPr>
          <w:rFonts w:ascii="Times New Roman"/>
          <w:sz w:val="24"/>
        </w:rPr>
        <w:t>（</w:t>
      </w:r>
      <w:r w:rsidRPr="008F65EC">
        <w:rPr>
          <w:rFonts w:ascii="Times New Roman" w:hAnsi="Times New Roman"/>
          <w:sz w:val="24"/>
        </w:rPr>
        <w:t>4</w:t>
      </w:r>
      <w:r w:rsidRPr="008F65EC">
        <w:rPr>
          <w:rFonts w:ascii="Times New Roman"/>
          <w:sz w:val="24"/>
        </w:rPr>
        <w:t>）</w:t>
      </w:r>
      <w:r w:rsidRPr="008F65EC">
        <w:rPr>
          <w:rFonts w:ascii="Times New Roman" w:hAnsi="Times New Roman"/>
          <w:sz w:val="24"/>
        </w:rPr>
        <w:t>t</w:t>
      </w:r>
      <w:r w:rsidRPr="008F65EC">
        <w:rPr>
          <w:rFonts w:asci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>e</w:t>
      </w:r>
      <w:r w:rsidRPr="008F65EC">
        <w:rPr>
          <w:rFonts w:asci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>e</w:t>
      </w:r>
      <w:r w:rsidRPr="008F65EC">
        <w:rPr>
          <w:rFonts w:asci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>n</w:t>
      </w:r>
      <w:r w:rsidRPr="008F65EC">
        <w:rPr>
          <w:rFonts w:asci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>18</w:t>
      </w:r>
      <w:r w:rsidRPr="008F65EC">
        <w:rPr>
          <w:rFonts w:ascii="Times New Roman" w:hAnsi="Times New Roman"/>
          <w:sz w:val="24"/>
        </w:rPr>
        <w:br/>
      </w:r>
      <w:r w:rsidRPr="008F65EC">
        <w:rPr>
          <w:rFonts w:ascii="Times New Roman"/>
          <w:sz w:val="24"/>
        </w:rPr>
        <w:t>（</w:t>
      </w:r>
      <w:r w:rsidRPr="008F65EC">
        <w:rPr>
          <w:rFonts w:ascii="Times New Roman" w:hAnsi="Times New Roman"/>
          <w:sz w:val="24"/>
        </w:rPr>
        <w:t>5</w:t>
      </w:r>
      <w:r w:rsidRPr="008F65EC">
        <w:rPr>
          <w:rFonts w:ascii="Times New Roman"/>
          <w:sz w:val="24"/>
        </w:rPr>
        <w:t>）</w:t>
      </w:r>
      <w:r w:rsidRPr="008F65EC">
        <w:rPr>
          <w:rFonts w:ascii="Times New Roman" w:hAnsi="Times New Roman"/>
          <w:sz w:val="24"/>
        </w:rPr>
        <w:t>v</w:t>
      </w:r>
      <w:r w:rsidRPr="008F65EC">
        <w:rPr>
          <w:rFonts w:asci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>e</w:t>
      </w:r>
      <w:r w:rsidR="00680FB7" w:rsidRPr="00954A00">
        <w:rPr>
          <w:rFonts w:ascii="Times New Roman" w:hAnsi="Times New Roman"/>
          <w:sz w:val="24"/>
        </w:rPr>
        <w:pict>
          <v:shape id="_x0000_i1044" type="#_x0000_t75" alt="学科网(www.zxxk.com)--教育资源门户，提供试卷、教案、课件、论文、素材及各类教学资源下载，还有大量而丰富的教学相关资讯！" style="width:1.5pt;height:.75pt">
            <v:imagedata r:id="rId9" o:title="725182932112"/>
          </v:shape>
        </w:pict>
      </w:r>
      <w:r w:rsidRPr="008F65EC">
        <w:rPr>
          <w:rFonts w:asci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>n</w:t>
      </w:r>
      <w:r w:rsidRPr="008F65EC">
        <w:rPr>
          <w:rFonts w:asci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 xml:space="preserve">17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/>
          <w:sz w:val="24"/>
          <w:lang w:eastAsia="zh-CN"/>
        </w:rPr>
        <w:t>【考点】单词拼写，英译汉</w:t>
      </w:r>
      <w:r w:rsidRPr="008F65EC">
        <w:rPr>
          <w:rFonts w:ascii="Times New Roman" w:hAnsi="Times New Roman"/>
          <w:sz w:val="24"/>
          <w:lang w:eastAsia="zh-CN"/>
        </w:rPr>
        <w:t xml:space="preserve">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</w:rPr>
        <w:t>【解析】【分析】（</w:t>
      </w:r>
      <w:r w:rsidRPr="008F65EC">
        <w:rPr>
          <w:rFonts w:ascii="Times New Roman" w:hAnsi="Times New Roman"/>
          <w:sz w:val="24"/>
        </w:rPr>
        <w:t>1</w:t>
      </w:r>
      <w:r w:rsidRPr="008F65EC">
        <w:rPr>
          <w:rFonts w:ascii="Times New Roman" w:hAnsi="Times New Roman"/>
          <w:sz w:val="24"/>
        </w:rPr>
        <w:t>）</w:t>
      </w:r>
      <w:r w:rsidRPr="008F65EC">
        <w:rPr>
          <w:rFonts w:ascii="Times New Roman" w:hAnsi="Times New Roman"/>
          <w:sz w:val="24"/>
        </w:rPr>
        <w:t>thirteen</w:t>
      </w:r>
      <w:r w:rsidRPr="008F65EC">
        <w:rPr>
          <w:rFonts w:ascii="Times New Roman" w:hAnsi="Times New Roman"/>
          <w:sz w:val="24"/>
        </w:rPr>
        <w:t>意思是</w:t>
      </w:r>
      <w:r w:rsidRPr="008F65EC">
        <w:rPr>
          <w:rFonts w:ascii="Times New Roman" w:hAnsi="Times New Roman"/>
          <w:sz w:val="24"/>
        </w:rPr>
        <w:t>13</w:t>
      </w:r>
      <w:r w:rsidRPr="008F65EC">
        <w:rPr>
          <w:rFonts w:ascii="Times New Roman" w:hAnsi="Times New Roman"/>
          <w:sz w:val="24"/>
        </w:rPr>
        <w:t>，故答案为</w:t>
      </w:r>
      <w:r w:rsidRPr="008F65EC">
        <w:rPr>
          <w:rFonts w:ascii="Times New Roman" w:hAnsi="Times New Roman"/>
          <w:sz w:val="24"/>
        </w:rPr>
        <w:t>ir</w:t>
      </w:r>
      <w:r w:rsidRPr="008F65EC">
        <w:rPr>
          <w:rFonts w:ascii="Times New Roman" w:hAnsi="Times New Roman"/>
          <w:sz w:val="24"/>
        </w:rPr>
        <w:t>，</w:t>
      </w:r>
      <w:r w:rsidRPr="008F65EC">
        <w:rPr>
          <w:rFonts w:ascii="Times New Roman" w:hAnsi="Times New Roman"/>
          <w:sz w:val="24"/>
        </w:rPr>
        <w:t>13.</w:t>
      </w:r>
      <w:r w:rsidRPr="008F65EC">
        <w:rPr>
          <w:rFonts w:ascii="Times New Roman" w:hAnsi="Times New Roman"/>
          <w:sz w:val="24"/>
        </w:rPr>
        <w:br/>
      </w:r>
      <w:r w:rsidRPr="008F65EC">
        <w:rPr>
          <w:rFonts w:ascii="Times New Roman" w:hAnsi="Times New Roman"/>
          <w:sz w:val="24"/>
        </w:rPr>
        <w:t>（</w:t>
      </w:r>
      <w:r w:rsidRPr="008F65EC">
        <w:rPr>
          <w:rFonts w:ascii="Times New Roman" w:hAnsi="Times New Roman"/>
          <w:sz w:val="24"/>
        </w:rPr>
        <w:t>2</w:t>
      </w:r>
      <w:r w:rsidRPr="008F65EC">
        <w:rPr>
          <w:rFonts w:ascii="Times New Roman" w:hAnsi="Times New Roman"/>
          <w:sz w:val="24"/>
        </w:rPr>
        <w:t>）</w:t>
      </w:r>
      <w:r w:rsidRPr="008F65EC">
        <w:rPr>
          <w:rFonts w:ascii="Times New Roman" w:hAnsi="Times New Roman"/>
          <w:sz w:val="24"/>
        </w:rPr>
        <w:t>nineteen</w:t>
      </w:r>
      <w:r w:rsidRPr="008F65EC">
        <w:rPr>
          <w:rFonts w:ascii="Times New Roman" w:hAnsi="Times New Roman"/>
          <w:sz w:val="24"/>
        </w:rPr>
        <w:t>意思是</w:t>
      </w:r>
      <w:r w:rsidRPr="008F65EC">
        <w:rPr>
          <w:rFonts w:ascii="Times New Roman" w:hAnsi="Times New Roman"/>
          <w:sz w:val="24"/>
        </w:rPr>
        <w:t>19</w:t>
      </w:r>
      <w:r w:rsidRPr="008F65EC">
        <w:rPr>
          <w:rFonts w:ascii="Times New Roman" w:hAnsi="Times New Roman"/>
          <w:sz w:val="24"/>
        </w:rPr>
        <w:t>，故答案为</w:t>
      </w:r>
      <w:r w:rsidRPr="008F65EC">
        <w:rPr>
          <w:rFonts w:ascii="Times New Roman" w:hAnsi="Times New Roman"/>
          <w:sz w:val="24"/>
        </w:rPr>
        <w:t>i</w:t>
      </w:r>
      <w:r w:rsidRPr="008F65EC">
        <w:rPr>
          <w:rFonts w:ascii="Times New Roman" w:hAnsi="Times New Roman"/>
          <w:sz w:val="24"/>
        </w:rPr>
        <w:t>，</w:t>
      </w:r>
      <w:r w:rsidRPr="008F65EC">
        <w:rPr>
          <w:rFonts w:ascii="Times New Roman" w:hAnsi="Times New Roman"/>
          <w:sz w:val="24"/>
        </w:rPr>
        <w:t>19.</w:t>
      </w:r>
      <w:r w:rsidRPr="008F65EC">
        <w:rPr>
          <w:rFonts w:ascii="Times New Roman" w:hAnsi="Times New Roman"/>
          <w:sz w:val="24"/>
        </w:rPr>
        <w:br/>
      </w:r>
      <w:r w:rsidRPr="008F65EC">
        <w:rPr>
          <w:rFonts w:ascii="Times New Roman" w:hAnsi="Times New Roman"/>
          <w:sz w:val="24"/>
        </w:rPr>
        <w:t>（</w:t>
      </w:r>
      <w:r w:rsidRPr="008F65EC">
        <w:rPr>
          <w:rFonts w:ascii="Times New Roman" w:hAnsi="Times New Roman"/>
          <w:sz w:val="24"/>
        </w:rPr>
        <w:t>3</w:t>
      </w:r>
      <w:r w:rsidRPr="008F65EC">
        <w:rPr>
          <w:rFonts w:ascii="Times New Roman" w:hAnsi="Times New Roman"/>
          <w:sz w:val="24"/>
        </w:rPr>
        <w:t>）</w:t>
      </w:r>
      <w:r w:rsidRPr="008F65EC">
        <w:rPr>
          <w:rFonts w:ascii="Times New Roman" w:hAnsi="Times New Roman"/>
          <w:sz w:val="24"/>
        </w:rPr>
        <w:t>fifteen</w:t>
      </w:r>
      <w:r w:rsidRPr="008F65EC">
        <w:rPr>
          <w:rFonts w:ascii="Times New Roman" w:hAnsi="Times New Roman"/>
          <w:sz w:val="24"/>
        </w:rPr>
        <w:t>意思是</w:t>
      </w:r>
      <w:r w:rsidRPr="008F65EC">
        <w:rPr>
          <w:rFonts w:ascii="Times New Roman" w:hAnsi="Times New Roman"/>
          <w:sz w:val="24"/>
        </w:rPr>
        <w:t>15</w:t>
      </w:r>
      <w:r w:rsidRPr="008F65EC">
        <w:rPr>
          <w:rFonts w:ascii="Times New Roman" w:hAnsi="Times New Roman"/>
          <w:sz w:val="24"/>
        </w:rPr>
        <w:t>，故答案为</w:t>
      </w:r>
      <w:r w:rsidRPr="008F65EC">
        <w:rPr>
          <w:rFonts w:ascii="Times New Roman" w:hAnsi="Times New Roman"/>
          <w:sz w:val="24"/>
        </w:rPr>
        <w:t>if</w:t>
      </w:r>
      <w:r w:rsidRPr="008F65EC">
        <w:rPr>
          <w:rFonts w:ascii="Times New Roman" w:hAnsi="Times New Roman"/>
          <w:sz w:val="24"/>
        </w:rPr>
        <w:t>，</w:t>
      </w:r>
      <w:r w:rsidRPr="008F65EC">
        <w:rPr>
          <w:rFonts w:ascii="Times New Roman" w:hAnsi="Times New Roman"/>
          <w:sz w:val="24"/>
        </w:rPr>
        <w:t>15.</w:t>
      </w:r>
      <w:r w:rsidRPr="008F65EC">
        <w:rPr>
          <w:rFonts w:ascii="Times New Roman" w:hAnsi="Times New Roman"/>
          <w:sz w:val="24"/>
        </w:rPr>
        <w:br/>
      </w:r>
      <w:r w:rsidRPr="008F65EC">
        <w:rPr>
          <w:rFonts w:ascii="Times New Roman" w:hAnsi="Times New Roman"/>
          <w:sz w:val="24"/>
        </w:rPr>
        <w:t>（</w:t>
      </w:r>
      <w:r w:rsidRPr="008F65EC">
        <w:rPr>
          <w:rFonts w:ascii="Times New Roman" w:hAnsi="Times New Roman"/>
          <w:sz w:val="24"/>
        </w:rPr>
        <w:t>4</w:t>
      </w:r>
      <w:r w:rsidRPr="008F65EC">
        <w:rPr>
          <w:rFonts w:ascii="Times New Roman" w:hAnsi="Times New Roman"/>
          <w:sz w:val="24"/>
        </w:rPr>
        <w:t>）</w:t>
      </w:r>
      <w:r w:rsidRPr="008F65EC">
        <w:rPr>
          <w:rFonts w:ascii="Times New Roman" w:hAnsi="Times New Roman"/>
          <w:sz w:val="24"/>
        </w:rPr>
        <w:t>eighteen</w:t>
      </w:r>
      <w:r w:rsidRPr="008F65EC">
        <w:rPr>
          <w:rFonts w:ascii="Times New Roman" w:hAnsi="Times New Roman"/>
          <w:sz w:val="24"/>
        </w:rPr>
        <w:t>意思是</w:t>
      </w:r>
      <w:r w:rsidRPr="008F65EC">
        <w:rPr>
          <w:rFonts w:ascii="Times New Roman" w:hAnsi="Times New Roman"/>
          <w:sz w:val="24"/>
        </w:rPr>
        <w:t>18</w:t>
      </w:r>
      <w:r w:rsidRPr="008F65EC">
        <w:rPr>
          <w:rFonts w:ascii="Times New Roman" w:hAnsi="Times New Roman"/>
          <w:sz w:val="24"/>
        </w:rPr>
        <w:t>，故答案为</w:t>
      </w:r>
      <w:r w:rsidRPr="008F65EC">
        <w:rPr>
          <w:rFonts w:ascii="Times New Roman" w:hAnsi="Times New Roman"/>
          <w:sz w:val="24"/>
        </w:rPr>
        <w:t>teen</w:t>
      </w:r>
      <w:r w:rsidRPr="008F65EC">
        <w:rPr>
          <w:rFonts w:ascii="Times New Roman" w:hAnsi="Times New Roman"/>
          <w:sz w:val="24"/>
        </w:rPr>
        <w:t>，</w:t>
      </w:r>
      <w:r w:rsidRPr="008F65EC">
        <w:rPr>
          <w:rFonts w:ascii="Times New Roman" w:hAnsi="Times New Roman"/>
          <w:sz w:val="24"/>
        </w:rPr>
        <w:t>18.</w:t>
      </w:r>
      <w:r w:rsidRPr="008F65EC">
        <w:rPr>
          <w:rFonts w:ascii="Times New Roman" w:hAnsi="Times New Roman"/>
          <w:sz w:val="24"/>
        </w:rPr>
        <w:br/>
      </w:r>
      <w:r w:rsidRPr="008F65EC">
        <w:rPr>
          <w:rFonts w:ascii="Times New Roman" w:hAnsi="Times New Roman"/>
          <w:sz w:val="24"/>
        </w:rPr>
        <w:t>（</w:t>
      </w:r>
      <w:r w:rsidRPr="008F65EC">
        <w:rPr>
          <w:rFonts w:ascii="Times New Roman" w:hAnsi="Times New Roman"/>
          <w:sz w:val="24"/>
        </w:rPr>
        <w:t>5</w:t>
      </w:r>
      <w:r w:rsidRPr="008F65EC">
        <w:rPr>
          <w:rFonts w:ascii="Times New Roman" w:hAnsi="Times New Roman"/>
          <w:sz w:val="24"/>
        </w:rPr>
        <w:t>）</w:t>
      </w:r>
      <w:r w:rsidRPr="008F65EC">
        <w:rPr>
          <w:rFonts w:ascii="Times New Roman" w:hAnsi="Times New Roman"/>
          <w:sz w:val="24"/>
        </w:rPr>
        <w:t>seventeen</w:t>
      </w:r>
      <w:r w:rsidRPr="008F65EC">
        <w:rPr>
          <w:rFonts w:ascii="Times New Roman" w:hAnsi="Times New Roman"/>
          <w:sz w:val="24"/>
        </w:rPr>
        <w:t>意思是</w:t>
      </w:r>
      <w:r w:rsidRPr="008F65EC">
        <w:rPr>
          <w:rFonts w:ascii="Times New Roman" w:hAnsi="Times New Roman"/>
          <w:sz w:val="24"/>
        </w:rPr>
        <w:t>17</w:t>
      </w:r>
      <w:r w:rsidR="00680FB7" w:rsidRPr="00954A00">
        <w:rPr>
          <w:rFonts w:ascii="Times New Roman" w:hAnsi="Times New Roman"/>
          <w:sz w:val="24"/>
        </w:rPr>
        <w:pict>
          <v:shape id="_x0000_i1045" type="#_x0000_t75" alt="学科网(www.zxxk.com)--教育资源门户，提供试卷、教案、课件、论文、素材及各类教学资源下载，还有大量而丰富的教学相关资讯！" style="width:1.5pt;height:2.25pt">
            <v:imagedata r:id="rId9" o:title="725182932112"/>
          </v:shape>
        </w:pict>
      </w:r>
      <w:r w:rsidRPr="008F65EC">
        <w:rPr>
          <w:rFonts w:ascii="Times New Roman" w:hAnsi="Times New Roman"/>
          <w:sz w:val="24"/>
        </w:rPr>
        <w:t>，故答案为</w:t>
      </w:r>
      <w:r w:rsidRPr="008F65EC">
        <w:rPr>
          <w:rFonts w:ascii="Times New Roman" w:hAnsi="Times New Roman"/>
          <w:sz w:val="24"/>
        </w:rPr>
        <w:t>ven</w:t>
      </w:r>
      <w:r w:rsidRPr="008F65EC">
        <w:rPr>
          <w:rFonts w:ascii="Times New Roman" w:hAnsi="Times New Roman"/>
          <w:sz w:val="24"/>
        </w:rPr>
        <w:t>，</w:t>
      </w:r>
      <w:r w:rsidRPr="008F65EC">
        <w:rPr>
          <w:rFonts w:ascii="Times New Roman" w:hAnsi="Times New Roman"/>
          <w:sz w:val="24"/>
        </w:rPr>
        <w:t>17.</w:t>
      </w:r>
      <w:r w:rsidRPr="008F65EC">
        <w:rPr>
          <w:rFonts w:ascii="Times New Roman" w:hAnsi="Times New Roman"/>
          <w:sz w:val="24"/>
        </w:rPr>
        <w:br/>
      </w:r>
      <w:r w:rsidRPr="008F65EC">
        <w:rPr>
          <w:rFonts w:ascii="Times New Roman" w:hAnsi="Times New Roman"/>
          <w:sz w:val="24"/>
          <w:lang w:eastAsia="zh-CN"/>
        </w:rPr>
        <w:t>【点评</w:t>
      </w:r>
      <w:r w:rsidR="00680FB7" w:rsidRPr="00954A00">
        <w:rPr>
          <w:rFonts w:ascii="Times New Roman" w:hAnsi="Times New Roman"/>
          <w:sz w:val="24"/>
        </w:rPr>
        <w:pict>
          <v:shape id="_x0000_i1046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2932112"/>
          </v:shape>
        </w:pict>
      </w:r>
      <w:r w:rsidRPr="008F65EC">
        <w:rPr>
          <w:rFonts w:ascii="Times New Roman" w:hAnsi="Times New Roman"/>
          <w:sz w:val="24"/>
          <w:lang w:eastAsia="zh-CN"/>
        </w:rPr>
        <w:t>】本题考查了数词，注意平时牢记数词拼写和汉语意思。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二、从下列选项中，选择一个不同于其它三项的单词。</w:t>
      </w:r>
      <w:r w:rsidRPr="008F65EC">
        <w:rPr>
          <w:rFonts w:ascii="Times New Roman" w:hAnsi="Times New Roman"/>
          <w:sz w:val="24"/>
          <w:lang w:eastAsia="zh-CN"/>
        </w:rPr>
        <w:t xml:space="preserve">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2.</w:t>
      </w:r>
      <w:r w:rsidRPr="008F65EC">
        <w:rPr>
          <w:rFonts w:ascii="Times New Roman" w:hAnsi="Times New Roman"/>
          <w:sz w:val="24"/>
          <w:lang w:eastAsia="zh-CN"/>
        </w:rPr>
        <w:t>【答案】</w:t>
      </w:r>
      <w:r w:rsidRPr="008F65EC">
        <w:rPr>
          <w:rFonts w:ascii="Times New Roman" w:hAnsi="Times New Roman"/>
          <w:sz w:val="24"/>
          <w:lang w:eastAsia="zh-CN"/>
        </w:rPr>
        <w:t xml:space="preserve">D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【考点】同类词</w:t>
      </w:r>
      <w:r w:rsidRPr="008F65EC">
        <w:rPr>
          <w:rFonts w:ascii="Times New Roman" w:hAnsi="Times New Roman"/>
          <w:sz w:val="24"/>
          <w:lang w:eastAsia="zh-CN"/>
        </w:rPr>
        <w:t xml:space="preserve">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【解析】【分析】</w:t>
      </w:r>
      <w:r w:rsidRPr="008F65EC">
        <w:rPr>
          <w:rFonts w:ascii="Times New Roman" w:hAnsi="Times New Roman"/>
          <w:sz w:val="24"/>
          <w:lang w:eastAsia="zh-CN"/>
        </w:rPr>
        <w:t>A15</w:t>
      </w:r>
      <w:r w:rsidRPr="008F65EC">
        <w:rPr>
          <w:rFonts w:ascii="Times New Roman" w:hAnsi="Times New Roman"/>
          <w:sz w:val="24"/>
          <w:lang w:eastAsia="zh-CN"/>
        </w:rPr>
        <w:t>，</w:t>
      </w:r>
      <w:r w:rsidRPr="008F65EC">
        <w:rPr>
          <w:rFonts w:ascii="Times New Roman" w:hAnsi="Times New Roman"/>
          <w:sz w:val="24"/>
          <w:lang w:eastAsia="zh-CN"/>
        </w:rPr>
        <w:t xml:space="preserve"> B16</w:t>
      </w:r>
      <w:r w:rsidRPr="008F65EC">
        <w:rPr>
          <w:rFonts w:ascii="Times New Roman" w:hAnsi="Times New Roman"/>
          <w:sz w:val="24"/>
          <w:lang w:eastAsia="zh-CN"/>
        </w:rPr>
        <w:t>，</w:t>
      </w:r>
      <w:r w:rsidRPr="008F65EC">
        <w:rPr>
          <w:rFonts w:ascii="Times New Roman" w:hAnsi="Times New Roman"/>
          <w:sz w:val="24"/>
          <w:lang w:eastAsia="zh-CN"/>
        </w:rPr>
        <w:t xml:space="preserve"> C14</w:t>
      </w:r>
      <w:r w:rsidRPr="008F65EC">
        <w:rPr>
          <w:rFonts w:ascii="Times New Roman" w:hAnsi="Times New Roman"/>
          <w:sz w:val="24"/>
          <w:lang w:eastAsia="zh-CN"/>
        </w:rPr>
        <w:t>，</w:t>
      </w:r>
      <w:r w:rsidRPr="008F65EC">
        <w:rPr>
          <w:rFonts w:ascii="Times New Roman" w:hAnsi="Times New Roman"/>
          <w:sz w:val="24"/>
          <w:lang w:eastAsia="zh-CN"/>
        </w:rPr>
        <w:t xml:space="preserve"> D</w:t>
      </w:r>
      <w:r w:rsidRPr="008F65EC">
        <w:rPr>
          <w:rFonts w:ascii="Times New Roman" w:hAnsi="Times New Roman"/>
          <w:sz w:val="24"/>
          <w:lang w:eastAsia="zh-CN"/>
        </w:rPr>
        <w:t>梨；</w:t>
      </w:r>
      <w:r w:rsidRPr="008F65EC">
        <w:rPr>
          <w:rFonts w:ascii="Times New Roman" w:hAnsi="Times New Roman"/>
          <w:sz w:val="24"/>
          <w:lang w:eastAsia="zh-CN"/>
        </w:rPr>
        <w:t xml:space="preserve"> ABC</w:t>
      </w:r>
      <w:r w:rsidRPr="008F65EC">
        <w:rPr>
          <w:rFonts w:ascii="Times New Roman" w:hAnsi="Times New Roman"/>
          <w:sz w:val="24"/>
          <w:lang w:eastAsia="zh-CN"/>
        </w:rPr>
        <w:t>都是数词，与</w:t>
      </w:r>
      <w:r w:rsidRPr="008F65EC">
        <w:rPr>
          <w:rFonts w:ascii="Times New Roman" w:hAnsi="Times New Roman"/>
          <w:sz w:val="24"/>
          <w:lang w:eastAsia="zh-CN"/>
        </w:rPr>
        <w:t>D</w:t>
      </w:r>
      <w:r w:rsidRPr="008F65EC">
        <w:rPr>
          <w:rFonts w:ascii="Times New Roman" w:hAnsi="Times New Roman"/>
          <w:sz w:val="24"/>
          <w:lang w:eastAsia="zh-CN"/>
        </w:rPr>
        <w:t>项是名词不同，故选</w:t>
      </w:r>
      <w:r w:rsidRPr="008F65EC">
        <w:rPr>
          <w:rFonts w:ascii="Times New Roman" w:hAnsi="Times New Roman"/>
          <w:sz w:val="24"/>
          <w:lang w:eastAsia="zh-CN"/>
        </w:rPr>
        <w:t>D.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【点评】本题考查了同类词，先翻译单词，然后看单词词性是否一致，再选出不同的那个单词。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3.</w:t>
      </w:r>
      <w:r w:rsidRPr="008F65EC">
        <w:rPr>
          <w:rFonts w:ascii="Times New Roman" w:hAnsi="Times New Roman"/>
          <w:sz w:val="24"/>
          <w:lang w:eastAsia="zh-CN"/>
        </w:rPr>
        <w:t>【答案】</w:t>
      </w:r>
      <w:r w:rsidRPr="008F65EC">
        <w:rPr>
          <w:rFonts w:ascii="Times New Roman" w:hAnsi="Times New Roman"/>
          <w:sz w:val="24"/>
          <w:lang w:eastAsia="zh-CN"/>
        </w:rPr>
        <w:t xml:space="preserve">B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【考点】同类词</w:t>
      </w:r>
      <w:r w:rsidRPr="008F65EC">
        <w:rPr>
          <w:rFonts w:ascii="Times New Roman" w:hAnsi="Times New Roman"/>
          <w:sz w:val="24"/>
          <w:lang w:eastAsia="zh-CN"/>
        </w:rPr>
        <w:t xml:space="preserve">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【解析】【分析】</w:t>
      </w:r>
      <w:r w:rsidRPr="008F65EC">
        <w:rPr>
          <w:rFonts w:ascii="Times New Roman" w:hAnsi="Times New Roman"/>
          <w:sz w:val="24"/>
          <w:lang w:eastAsia="zh-CN"/>
        </w:rPr>
        <w:t>A</w:t>
      </w:r>
      <w:r w:rsidRPr="008F65EC">
        <w:rPr>
          <w:rFonts w:ascii="Times New Roman" w:hAnsi="Times New Roman"/>
          <w:sz w:val="24"/>
          <w:lang w:eastAsia="zh-CN"/>
        </w:rPr>
        <w:t>凉爽的，</w:t>
      </w:r>
      <w:r w:rsidRPr="008F65EC">
        <w:rPr>
          <w:rFonts w:ascii="Times New Roman" w:hAnsi="Times New Roman"/>
          <w:sz w:val="24"/>
          <w:lang w:eastAsia="zh-CN"/>
        </w:rPr>
        <w:t xml:space="preserve"> B</w:t>
      </w:r>
      <w:r w:rsidRPr="008F65EC">
        <w:rPr>
          <w:rFonts w:ascii="Times New Roman" w:hAnsi="Times New Roman"/>
          <w:sz w:val="24"/>
          <w:lang w:eastAsia="zh-CN"/>
        </w:rPr>
        <w:t>橡皮，</w:t>
      </w:r>
      <w:r w:rsidRPr="008F65EC">
        <w:rPr>
          <w:rFonts w:ascii="Times New Roman" w:hAnsi="Times New Roman"/>
          <w:sz w:val="24"/>
          <w:lang w:eastAsia="zh-CN"/>
        </w:rPr>
        <w:t xml:space="preserve"> C</w:t>
      </w:r>
      <w:r w:rsidRPr="008F65EC">
        <w:rPr>
          <w:rFonts w:ascii="Times New Roman" w:hAnsi="Times New Roman"/>
          <w:sz w:val="24"/>
          <w:lang w:eastAsia="zh-CN"/>
        </w:rPr>
        <w:t>精彩的，</w:t>
      </w:r>
      <w:r w:rsidRPr="008F65EC">
        <w:rPr>
          <w:rFonts w:ascii="Times New Roman" w:hAnsi="Times New Roman"/>
          <w:sz w:val="24"/>
          <w:lang w:eastAsia="zh-CN"/>
        </w:rPr>
        <w:t xml:space="preserve"> D</w:t>
      </w:r>
      <w:r w:rsidRPr="008F65EC">
        <w:rPr>
          <w:rFonts w:ascii="Times New Roman" w:hAnsi="Times New Roman"/>
          <w:sz w:val="24"/>
          <w:lang w:eastAsia="zh-CN"/>
        </w:rPr>
        <w:t>好的；</w:t>
      </w:r>
      <w:r w:rsidRPr="008F65EC">
        <w:rPr>
          <w:rFonts w:ascii="Times New Roman" w:hAnsi="Times New Roman"/>
          <w:sz w:val="24"/>
          <w:lang w:eastAsia="zh-CN"/>
        </w:rPr>
        <w:t xml:space="preserve"> ACD</w:t>
      </w:r>
      <w:r w:rsidRPr="008F65EC">
        <w:rPr>
          <w:rFonts w:ascii="Times New Roman" w:hAnsi="Times New Roman"/>
          <w:sz w:val="24"/>
          <w:lang w:eastAsia="zh-CN"/>
        </w:rPr>
        <w:t>都是形容词，与</w:t>
      </w:r>
      <w:r w:rsidRPr="008F65EC">
        <w:rPr>
          <w:rFonts w:ascii="Times New Roman" w:hAnsi="Times New Roman"/>
          <w:sz w:val="24"/>
          <w:lang w:eastAsia="zh-CN"/>
        </w:rPr>
        <w:t>B</w:t>
      </w:r>
      <w:r w:rsidRPr="008F65EC">
        <w:rPr>
          <w:rFonts w:ascii="Times New Roman" w:hAnsi="Times New Roman"/>
          <w:sz w:val="24"/>
          <w:lang w:eastAsia="zh-CN"/>
        </w:rPr>
        <w:t>项是名词不同，故选</w:t>
      </w:r>
      <w:r w:rsidRPr="008F65EC">
        <w:rPr>
          <w:rFonts w:ascii="Times New Roman" w:hAnsi="Times New Roman"/>
          <w:sz w:val="24"/>
          <w:lang w:eastAsia="zh-CN"/>
        </w:rPr>
        <w:t>B.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【点评】考查了同类词，分析每个单词词性是否一致，然后选出不同类的单词。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4.</w:t>
      </w:r>
      <w:r w:rsidRPr="008F65EC">
        <w:rPr>
          <w:rFonts w:ascii="Times New Roman" w:hAnsi="Times New Roman"/>
          <w:sz w:val="24"/>
          <w:lang w:eastAsia="zh-CN"/>
        </w:rPr>
        <w:t>【答案】</w:t>
      </w:r>
      <w:r w:rsidRPr="008F65EC">
        <w:rPr>
          <w:rFonts w:ascii="Times New Roman" w:hAnsi="Times New Roman"/>
          <w:sz w:val="24"/>
          <w:lang w:eastAsia="zh-CN"/>
        </w:rPr>
        <w:t xml:space="preserve">A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【考点】同类词</w:t>
      </w:r>
      <w:r w:rsidRPr="008F65EC">
        <w:rPr>
          <w:rFonts w:ascii="Times New Roman" w:hAnsi="Times New Roman"/>
          <w:sz w:val="24"/>
          <w:lang w:eastAsia="zh-CN"/>
        </w:rPr>
        <w:t xml:space="preserve">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lastRenderedPageBreak/>
        <w:t>【解析】【分析】</w:t>
      </w:r>
      <w:r w:rsidRPr="008F65EC">
        <w:rPr>
          <w:rFonts w:ascii="Times New Roman" w:hAnsi="Times New Roman"/>
          <w:sz w:val="24"/>
          <w:lang w:eastAsia="zh-CN"/>
        </w:rPr>
        <w:t>A</w:t>
      </w:r>
      <w:r w:rsidRPr="008F65EC">
        <w:rPr>
          <w:rFonts w:ascii="Times New Roman" w:hAnsi="Times New Roman"/>
          <w:sz w:val="24"/>
          <w:lang w:eastAsia="zh-CN"/>
        </w:rPr>
        <w:t>菠萝，</w:t>
      </w:r>
      <w:r w:rsidRPr="008F65EC">
        <w:rPr>
          <w:rFonts w:ascii="Times New Roman" w:hAnsi="Times New Roman"/>
          <w:sz w:val="24"/>
          <w:lang w:eastAsia="zh-CN"/>
        </w:rPr>
        <w:t xml:space="preserve"> B</w:t>
      </w:r>
      <w:r w:rsidRPr="008F65EC">
        <w:rPr>
          <w:rFonts w:ascii="Times New Roman" w:hAnsi="Times New Roman"/>
          <w:sz w:val="24"/>
          <w:lang w:eastAsia="zh-CN"/>
        </w:rPr>
        <w:t>尺子，</w:t>
      </w:r>
      <w:r w:rsidRPr="008F65EC">
        <w:rPr>
          <w:rFonts w:ascii="Times New Roman" w:hAnsi="Times New Roman"/>
          <w:sz w:val="24"/>
          <w:lang w:eastAsia="zh-CN"/>
        </w:rPr>
        <w:t xml:space="preserve"> C</w:t>
      </w:r>
      <w:r w:rsidRPr="008F65EC">
        <w:rPr>
          <w:rFonts w:ascii="Times New Roman" w:hAnsi="Times New Roman"/>
          <w:sz w:val="24"/>
          <w:lang w:eastAsia="zh-CN"/>
        </w:rPr>
        <w:t>钢笔，</w:t>
      </w:r>
      <w:r w:rsidRPr="008F65EC">
        <w:rPr>
          <w:rFonts w:ascii="Times New Roman" w:hAnsi="Times New Roman"/>
          <w:sz w:val="24"/>
          <w:lang w:eastAsia="zh-CN"/>
        </w:rPr>
        <w:t xml:space="preserve"> D</w:t>
      </w:r>
      <w:r w:rsidRPr="008F65EC">
        <w:rPr>
          <w:rFonts w:ascii="Times New Roman" w:hAnsi="Times New Roman"/>
          <w:sz w:val="24"/>
          <w:lang w:eastAsia="zh-CN"/>
        </w:rPr>
        <w:t>橡皮；</w:t>
      </w:r>
      <w:r w:rsidRPr="008F65EC">
        <w:rPr>
          <w:rFonts w:ascii="Times New Roman" w:hAnsi="Times New Roman"/>
          <w:sz w:val="24"/>
          <w:lang w:eastAsia="zh-CN"/>
        </w:rPr>
        <w:t xml:space="preserve"> A</w:t>
      </w:r>
      <w:r w:rsidRPr="008F65EC">
        <w:rPr>
          <w:rFonts w:ascii="Times New Roman" w:hAnsi="Times New Roman"/>
          <w:sz w:val="24"/>
          <w:lang w:eastAsia="zh-CN"/>
        </w:rPr>
        <w:t>是水果，与</w:t>
      </w:r>
      <w:r w:rsidRPr="008F65EC">
        <w:rPr>
          <w:rFonts w:ascii="Times New Roman" w:hAnsi="Times New Roman"/>
          <w:sz w:val="24"/>
          <w:lang w:eastAsia="zh-CN"/>
        </w:rPr>
        <w:t>BCD</w:t>
      </w:r>
      <w:r w:rsidRPr="008F65EC">
        <w:rPr>
          <w:rFonts w:ascii="Times New Roman" w:hAnsi="Times New Roman"/>
          <w:sz w:val="24"/>
          <w:lang w:eastAsia="zh-CN"/>
        </w:rPr>
        <w:t>项是学习工具不同，故选</w:t>
      </w:r>
      <w:r w:rsidRPr="008F65EC">
        <w:rPr>
          <w:rFonts w:ascii="Times New Roman" w:hAnsi="Times New Roman"/>
          <w:sz w:val="24"/>
          <w:lang w:eastAsia="zh-CN"/>
        </w:rPr>
        <w:t>A.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【点评】先翻译单词，然后根据单词的词性，选出不同类单词。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5.</w:t>
      </w:r>
      <w:r w:rsidRPr="008F65EC">
        <w:rPr>
          <w:rFonts w:ascii="Times New Roman" w:hAnsi="Times New Roman"/>
          <w:sz w:val="24"/>
          <w:lang w:eastAsia="zh-CN"/>
        </w:rPr>
        <w:t>【答案】</w:t>
      </w:r>
      <w:r w:rsidRPr="008F65EC">
        <w:rPr>
          <w:rFonts w:ascii="Times New Roman" w:hAnsi="Times New Roman"/>
          <w:sz w:val="24"/>
          <w:lang w:eastAsia="zh-CN"/>
        </w:rPr>
        <w:t xml:space="preserve">A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【考点】同类词</w:t>
      </w:r>
      <w:r w:rsidRPr="008F65EC">
        <w:rPr>
          <w:rFonts w:ascii="Times New Roman" w:hAnsi="Times New Roman"/>
          <w:sz w:val="24"/>
          <w:lang w:eastAsia="zh-CN"/>
        </w:rPr>
        <w:t xml:space="preserve">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【解析】【分析】</w:t>
      </w:r>
      <w:r w:rsidRPr="008F65EC">
        <w:rPr>
          <w:rFonts w:ascii="Times New Roman" w:hAnsi="Times New Roman"/>
          <w:sz w:val="24"/>
          <w:lang w:eastAsia="zh-CN"/>
        </w:rPr>
        <w:t>A</w:t>
      </w:r>
      <w:r w:rsidRPr="008F65EC">
        <w:rPr>
          <w:rFonts w:ascii="Times New Roman" w:hAnsi="Times New Roman"/>
          <w:sz w:val="24"/>
          <w:lang w:eastAsia="zh-CN"/>
        </w:rPr>
        <w:t>苹果，</w:t>
      </w:r>
      <w:r w:rsidRPr="008F65EC">
        <w:rPr>
          <w:rFonts w:ascii="Times New Roman" w:hAnsi="Times New Roman"/>
          <w:sz w:val="24"/>
          <w:lang w:eastAsia="zh-CN"/>
        </w:rPr>
        <w:t xml:space="preserve"> B</w:t>
      </w:r>
      <w:r w:rsidRPr="008F65EC">
        <w:rPr>
          <w:rFonts w:ascii="Times New Roman" w:hAnsi="Times New Roman"/>
          <w:sz w:val="24"/>
          <w:lang w:eastAsia="zh-CN"/>
        </w:rPr>
        <w:t>玩，</w:t>
      </w:r>
      <w:r w:rsidRPr="008F65EC">
        <w:rPr>
          <w:rFonts w:ascii="Times New Roman" w:hAnsi="Times New Roman"/>
          <w:sz w:val="24"/>
          <w:lang w:eastAsia="zh-CN"/>
        </w:rPr>
        <w:t xml:space="preserve"> C</w:t>
      </w:r>
      <w:r w:rsidRPr="008F65EC">
        <w:rPr>
          <w:rFonts w:ascii="Times New Roman" w:hAnsi="Times New Roman"/>
          <w:sz w:val="24"/>
          <w:lang w:eastAsia="zh-CN"/>
        </w:rPr>
        <w:t>睡觉，</w:t>
      </w:r>
      <w:r w:rsidRPr="008F65EC">
        <w:rPr>
          <w:rFonts w:ascii="Times New Roman" w:hAnsi="Times New Roman"/>
          <w:sz w:val="24"/>
          <w:lang w:eastAsia="zh-CN"/>
        </w:rPr>
        <w:t xml:space="preserve"> D</w:t>
      </w:r>
      <w:r w:rsidRPr="008F65EC">
        <w:rPr>
          <w:rFonts w:ascii="Times New Roman" w:hAnsi="Times New Roman"/>
          <w:sz w:val="24"/>
          <w:lang w:eastAsia="zh-CN"/>
        </w:rPr>
        <w:t>谈话；</w:t>
      </w:r>
      <w:r w:rsidRPr="008F65EC">
        <w:rPr>
          <w:rFonts w:ascii="Times New Roman" w:hAnsi="Times New Roman"/>
          <w:sz w:val="24"/>
          <w:lang w:eastAsia="zh-CN"/>
        </w:rPr>
        <w:t xml:space="preserve"> A</w:t>
      </w:r>
      <w:r w:rsidRPr="008F65EC">
        <w:rPr>
          <w:rFonts w:ascii="Times New Roman" w:hAnsi="Times New Roman"/>
          <w:sz w:val="24"/>
          <w:lang w:eastAsia="zh-CN"/>
        </w:rPr>
        <w:t>是名词，与</w:t>
      </w:r>
      <w:r w:rsidRPr="008F65EC">
        <w:rPr>
          <w:rFonts w:ascii="Times New Roman" w:hAnsi="Times New Roman"/>
          <w:sz w:val="24"/>
          <w:lang w:eastAsia="zh-CN"/>
        </w:rPr>
        <w:t>BCD</w:t>
      </w:r>
      <w:r w:rsidRPr="008F65EC">
        <w:rPr>
          <w:rFonts w:ascii="Times New Roman" w:hAnsi="Times New Roman"/>
          <w:sz w:val="24"/>
          <w:lang w:eastAsia="zh-CN"/>
        </w:rPr>
        <w:t>项是动词不同，故选</w:t>
      </w:r>
      <w:r w:rsidRPr="008F65EC">
        <w:rPr>
          <w:rFonts w:ascii="Times New Roman" w:hAnsi="Times New Roman"/>
          <w:sz w:val="24"/>
          <w:lang w:eastAsia="zh-CN"/>
        </w:rPr>
        <w:t>A.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【点评】本题考查了同类词，关键在于熟悉每个单词的意思，将单词分入不同类别。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6.</w:t>
      </w:r>
      <w:r w:rsidRPr="008F65EC">
        <w:rPr>
          <w:rFonts w:ascii="Times New Roman" w:hAnsi="Times New Roman"/>
          <w:sz w:val="24"/>
          <w:lang w:eastAsia="zh-CN"/>
        </w:rPr>
        <w:t>【答案】</w:t>
      </w:r>
      <w:r w:rsidRPr="008F65EC">
        <w:rPr>
          <w:rFonts w:ascii="Times New Roman" w:hAnsi="Times New Roman"/>
          <w:sz w:val="24"/>
          <w:lang w:eastAsia="zh-CN"/>
        </w:rPr>
        <w:t>B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【考点】同类词</w:t>
      </w:r>
      <w:r w:rsidRPr="008F65EC">
        <w:rPr>
          <w:rFonts w:ascii="Times New Roman" w:hAnsi="Times New Roman"/>
          <w:sz w:val="24"/>
          <w:lang w:eastAsia="zh-CN"/>
        </w:rPr>
        <w:t xml:space="preserve">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【解析】【分析】</w:t>
      </w:r>
      <w:r w:rsidRPr="008F65EC">
        <w:rPr>
          <w:rFonts w:ascii="Times New Roman" w:hAnsi="Times New Roman"/>
          <w:sz w:val="24"/>
          <w:lang w:eastAsia="zh-CN"/>
        </w:rPr>
        <w:t>A</w:t>
      </w:r>
      <w:r w:rsidRPr="008F65EC">
        <w:rPr>
          <w:rFonts w:ascii="Times New Roman" w:hAnsi="Times New Roman"/>
          <w:sz w:val="24"/>
          <w:lang w:eastAsia="zh-CN"/>
        </w:rPr>
        <w:t>球，</w:t>
      </w:r>
      <w:r w:rsidRPr="008F65EC">
        <w:rPr>
          <w:rFonts w:ascii="Times New Roman" w:hAnsi="Times New Roman"/>
          <w:sz w:val="24"/>
          <w:lang w:eastAsia="zh-CN"/>
        </w:rPr>
        <w:t xml:space="preserve"> B</w:t>
      </w:r>
      <w:r w:rsidRPr="008F65EC">
        <w:rPr>
          <w:rFonts w:ascii="Times New Roman" w:hAnsi="Times New Roman"/>
          <w:sz w:val="24"/>
          <w:lang w:eastAsia="zh-CN"/>
        </w:rPr>
        <w:t>熊猫，</w:t>
      </w:r>
      <w:r w:rsidRPr="008F65EC">
        <w:rPr>
          <w:rFonts w:ascii="Times New Roman" w:hAnsi="Times New Roman"/>
          <w:sz w:val="24"/>
          <w:lang w:eastAsia="zh-CN"/>
        </w:rPr>
        <w:t xml:space="preserve"> C</w:t>
      </w:r>
      <w:r w:rsidRPr="008F65EC">
        <w:rPr>
          <w:rFonts w:ascii="Times New Roman" w:hAnsi="Times New Roman"/>
          <w:sz w:val="24"/>
          <w:lang w:eastAsia="zh-CN"/>
        </w:rPr>
        <w:t>梨，</w:t>
      </w:r>
      <w:r w:rsidRPr="008F65EC">
        <w:rPr>
          <w:rFonts w:ascii="Times New Roman" w:hAnsi="Times New Roman"/>
          <w:sz w:val="24"/>
          <w:lang w:eastAsia="zh-CN"/>
        </w:rPr>
        <w:t xml:space="preserve"> D</w:t>
      </w:r>
      <w:r w:rsidRPr="008F65EC">
        <w:rPr>
          <w:rFonts w:ascii="Times New Roman" w:hAnsi="Times New Roman"/>
          <w:sz w:val="24"/>
          <w:lang w:eastAsia="zh-CN"/>
        </w:rPr>
        <w:t>蛋糕；</w:t>
      </w:r>
      <w:r w:rsidRPr="008F65EC">
        <w:rPr>
          <w:rFonts w:ascii="Times New Roman" w:hAnsi="Times New Roman"/>
          <w:sz w:val="24"/>
          <w:lang w:eastAsia="zh-CN"/>
        </w:rPr>
        <w:t xml:space="preserve"> ACD</w:t>
      </w:r>
      <w:r w:rsidRPr="008F65EC">
        <w:rPr>
          <w:rFonts w:ascii="Times New Roman" w:hAnsi="Times New Roman"/>
          <w:sz w:val="24"/>
          <w:lang w:eastAsia="zh-CN"/>
        </w:rPr>
        <w:t>都是名词复数，与</w:t>
      </w:r>
      <w:r w:rsidRPr="008F65EC">
        <w:rPr>
          <w:rFonts w:ascii="Times New Roman" w:hAnsi="Times New Roman"/>
          <w:sz w:val="24"/>
          <w:lang w:eastAsia="zh-CN"/>
        </w:rPr>
        <w:t>B</w:t>
      </w:r>
      <w:r w:rsidRPr="008F65EC">
        <w:rPr>
          <w:rFonts w:ascii="Times New Roman" w:hAnsi="Times New Roman"/>
          <w:sz w:val="24"/>
          <w:lang w:eastAsia="zh-CN"/>
        </w:rPr>
        <w:t>项是名词单数不同，故选</w:t>
      </w:r>
      <w:r w:rsidRPr="008F65EC">
        <w:rPr>
          <w:rFonts w:ascii="Times New Roman" w:hAnsi="Times New Roman"/>
          <w:sz w:val="24"/>
          <w:lang w:eastAsia="zh-CN"/>
        </w:rPr>
        <w:t>B.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【点评】本题考查了同类词，先翻译单词，然后看单词词性或类别是否一致，再选出不同的那个单词。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三、根据句意填空。</w:t>
      </w:r>
      <w:r w:rsidRPr="008F65EC">
        <w:rPr>
          <w:rFonts w:ascii="Times New Roman" w:hAnsi="Times New Roman"/>
          <w:sz w:val="24"/>
        </w:rPr>
        <w:t xml:space="preserve">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7.</w:t>
      </w:r>
      <w:r w:rsidRPr="008F65EC">
        <w:rPr>
          <w:rFonts w:ascii="Times New Roman" w:hAnsi="Times New Roman"/>
          <w:sz w:val="24"/>
        </w:rPr>
        <w:t>【答案】</w:t>
      </w:r>
      <w:r w:rsidRPr="008F65EC">
        <w:rPr>
          <w:rFonts w:ascii="Times New Roman" w:hAnsi="Times New Roman"/>
          <w:sz w:val="24"/>
        </w:rPr>
        <w:t xml:space="preserve">car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【考点】选词填空</w:t>
      </w:r>
      <w:r w:rsidRPr="008F65EC">
        <w:rPr>
          <w:rFonts w:ascii="Times New Roman" w:hAnsi="Times New Roman"/>
          <w:sz w:val="24"/>
          <w:lang w:eastAsia="zh-CN"/>
        </w:rPr>
        <w:t xml:space="preserve">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【解析】【分析】句意：看我的玩具</w:t>
      </w:r>
      <w:r w:rsidRPr="008F65EC">
        <w:rPr>
          <w:rFonts w:ascii="Times New Roman" w:hAnsi="Times New Roman"/>
          <w:sz w:val="24"/>
          <w:lang w:eastAsia="zh-CN"/>
        </w:rPr>
        <w:t>……</w:t>
      </w:r>
      <w:r w:rsidRPr="008F65EC">
        <w:rPr>
          <w:rFonts w:ascii="Times New Roman" w:hAnsi="Times New Roman"/>
          <w:sz w:val="24"/>
          <w:lang w:eastAsia="zh-CN"/>
        </w:rPr>
        <w:t>。它很可爱。后句主语指代前面的事物，</w:t>
      </w:r>
      <w:r w:rsidRPr="008F65EC">
        <w:rPr>
          <w:rFonts w:ascii="Times New Roman" w:hAnsi="Times New Roman"/>
          <w:sz w:val="24"/>
          <w:lang w:eastAsia="zh-CN"/>
        </w:rPr>
        <w:t>it</w:t>
      </w:r>
      <w:r w:rsidRPr="008F65EC">
        <w:rPr>
          <w:rFonts w:ascii="Times New Roman" w:hAnsi="Times New Roman"/>
          <w:sz w:val="24"/>
          <w:lang w:eastAsia="zh-CN"/>
        </w:rPr>
        <w:t>是第三人称单数，故前面宾语也是单数，用</w:t>
      </w:r>
      <w:r w:rsidRPr="008F65EC">
        <w:rPr>
          <w:rFonts w:ascii="Times New Roman" w:hAnsi="Times New Roman"/>
          <w:sz w:val="24"/>
          <w:lang w:eastAsia="zh-CN"/>
        </w:rPr>
        <w:t>car</w:t>
      </w:r>
      <w:r w:rsidRPr="008F65EC">
        <w:rPr>
          <w:rFonts w:ascii="Times New Roman" w:hAnsi="Times New Roman"/>
          <w:sz w:val="24"/>
          <w:lang w:eastAsia="zh-CN"/>
        </w:rPr>
        <w:t>，故答案为</w:t>
      </w:r>
      <w:r w:rsidRPr="008F65EC">
        <w:rPr>
          <w:rFonts w:ascii="Times New Roman" w:hAnsi="Times New Roman"/>
          <w:sz w:val="24"/>
          <w:lang w:eastAsia="zh-CN"/>
        </w:rPr>
        <w:t>car.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【点评】本题考查了选词填空，注意人称代</w:t>
      </w:r>
      <w:r w:rsidR="00680FB7" w:rsidRPr="00954A00">
        <w:rPr>
          <w:rFonts w:ascii="Times New Roman" w:hAnsi="Times New Roman"/>
          <w:sz w:val="24"/>
        </w:rPr>
        <w:pict>
          <v:shape id="_x0000_i1047" type="#_x0000_t75" alt="学科网(www.zxxk.com)--教育资源门户，提供试卷、教案、课件、论文、素材及各类教学资源下载，还有大量而丰富的教学相关资讯！" style="width:1.5pt;height:.75pt">
            <v:imagedata r:id="rId9" o:title="725182932112"/>
          </v:shape>
        </w:pict>
      </w:r>
      <w:r w:rsidRPr="008F65EC">
        <w:rPr>
          <w:rFonts w:ascii="Times New Roman" w:hAnsi="Times New Roman"/>
          <w:sz w:val="24"/>
          <w:lang w:eastAsia="zh-CN"/>
        </w:rPr>
        <w:t>词指代的对象与名词必须保持单复数一致。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8.</w:t>
      </w:r>
      <w:r w:rsidRPr="008F65EC">
        <w:rPr>
          <w:rFonts w:ascii="Times New Roman" w:hAnsi="Times New Roman"/>
          <w:sz w:val="24"/>
        </w:rPr>
        <w:t>【答案】</w:t>
      </w:r>
      <w:r w:rsidRPr="008F65EC">
        <w:rPr>
          <w:rFonts w:ascii="Times New Roman" w:hAnsi="Times New Roman"/>
          <w:sz w:val="24"/>
        </w:rPr>
        <w:t>Do</w:t>
      </w:r>
      <w:r w:rsidRPr="008F65EC">
        <w:rPr>
          <w:rFonts w:ascii="Times New Roman" w:hAns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 xml:space="preserve">don't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【考点】选词填空</w:t>
      </w:r>
      <w:r w:rsidRPr="008F65EC">
        <w:rPr>
          <w:rFonts w:ascii="Times New Roman" w:hAnsi="Times New Roman"/>
          <w:sz w:val="24"/>
          <w:lang w:eastAsia="zh-CN"/>
        </w:rPr>
        <w:t xml:space="preserve">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【解析】【分析】句意：</w:t>
      </w:r>
      <w:r w:rsidRPr="008F65EC">
        <w:rPr>
          <w:rFonts w:ascii="Times New Roman" w:hAnsi="Times New Roman"/>
          <w:sz w:val="24"/>
          <w:lang w:eastAsia="zh-CN"/>
        </w:rPr>
        <w:t>—</w:t>
      </w:r>
      <w:r w:rsidRPr="008F65EC">
        <w:rPr>
          <w:rFonts w:ascii="Times New Roman" w:hAnsi="Times New Roman"/>
          <w:sz w:val="24"/>
          <w:lang w:eastAsia="zh-CN"/>
        </w:rPr>
        <w:t>你有贴纸吗？</w:t>
      </w:r>
      <w:r w:rsidRPr="008F65EC">
        <w:rPr>
          <w:rFonts w:ascii="Times New Roman" w:hAnsi="Times New Roman"/>
          <w:sz w:val="24"/>
          <w:lang w:eastAsia="zh-CN"/>
        </w:rPr>
        <w:t>—</w:t>
      </w:r>
      <w:r w:rsidRPr="008F65EC">
        <w:rPr>
          <w:rFonts w:ascii="Times New Roman" w:hAnsi="Times New Roman"/>
          <w:sz w:val="24"/>
          <w:lang w:eastAsia="zh-CN"/>
        </w:rPr>
        <w:t>不，我</w:t>
      </w:r>
      <w:r w:rsidRPr="008F65EC">
        <w:rPr>
          <w:rFonts w:ascii="Times New Roman" w:hAnsi="Times New Roman"/>
          <w:sz w:val="24"/>
          <w:lang w:eastAsia="zh-CN"/>
        </w:rPr>
        <w:t>……</w:t>
      </w:r>
      <w:r w:rsidRPr="008F65EC">
        <w:rPr>
          <w:rFonts w:ascii="Times New Roman" w:hAnsi="Times New Roman"/>
          <w:sz w:val="24"/>
          <w:lang w:eastAsia="zh-CN"/>
        </w:rPr>
        <w:t>。根据</w:t>
      </w:r>
      <w:r w:rsidRPr="008F65EC">
        <w:rPr>
          <w:rFonts w:ascii="Times New Roman" w:hAnsi="Times New Roman"/>
          <w:sz w:val="24"/>
          <w:lang w:eastAsia="zh-CN"/>
        </w:rPr>
        <w:t>have</w:t>
      </w:r>
      <w:r w:rsidRPr="008F65EC">
        <w:rPr>
          <w:rFonts w:ascii="Times New Roman" w:hAnsi="Times New Roman"/>
          <w:sz w:val="24"/>
          <w:lang w:eastAsia="zh-CN"/>
        </w:rPr>
        <w:t>有，是实意动词，问句是一般现在时的一般疑问句，助动词用</w:t>
      </w:r>
      <w:r w:rsidRPr="008F65EC">
        <w:rPr>
          <w:rFonts w:ascii="Times New Roman" w:hAnsi="Times New Roman"/>
          <w:sz w:val="24"/>
          <w:lang w:eastAsia="zh-CN"/>
        </w:rPr>
        <w:t>do</w:t>
      </w:r>
      <w:r w:rsidRPr="008F65EC">
        <w:rPr>
          <w:rFonts w:ascii="Times New Roman" w:hAnsi="Times New Roman"/>
          <w:sz w:val="24"/>
          <w:lang w:eastAsia="zh-CN"/>
        </w:rPr>
        <w:t>，否定回答也用助动词</w:t>
      </w:r>
      <w:r w:rsidRPr="008F65EC">
        <w:rPr>
          <w:rFonts w:ascii="Times New Roman" w:hAnsi="Times New Roman"/>
          <w:sz w:val="24"/>
          <w:lang w:eastAsia="zh-CN"/>
        </w:rPr>
        <w:t>don't</w:t>
      </w:r>
      <w:r w:rsidRPr="008F65EC">
        <w:rPr>
          <w:rFonts w:ascii="Times New Roman" w:hAnsi="Times New Roman"/>
          <w:sz w:val="24"/>
          <w:lang w:eastAsia="zh-CN"/>
        </w:rPr>
        <w:t>，故答案为</w:t>
      </w:r>
      <w:r w:rsidRPr="008F65EC">
        <w:rPr>
          <w:rFonts w:ascii="Times New Roman" w:hAnsi="Times New Roman"/>
          <w:sz w:val="24"/>
          <w:lang w:eastAsia="zh-CN"/>
        </w:rPr>
        <w:t>Do</w:t>
      </w:r>
      <w:r w:rsidRPr="008F65EC">
        <w:rPr>
          <w:rFonts w:ascii="Times New Roman" w:hAnsi="Times New Roman"/>
          <w:sz w:val="24"/>
          <w:lang w:eastAsia="zh-CN"/>
        </w:rPr>
        <w:t>，</w:t>
      </w:r>
      <w:r w:rsidRPr="008F65EC">
        <w:rPr>
          <w:rFonts w:ascii="Times New Roman" w:hAnsi="Times New Roman"/>
          <w:sz w:val="24"/>
          <w:lang w:eastAsia="zh-CN"/>
        </w:rPr>
        <w:t>don't.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【点评】本题考查了选词填空，注意助动词在疑问句和否定句中的用法。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9.</w:t>
      </w:r>
      <w:r w:rsidRPr="008F65EC">
        <w:rPr>
          <w:rFonts w:ascii="Times New Roman" w:hAnsi="Times New Roman"/>
          <w:sz w:val="24"/>
        </w:rPr>
        <w:t>【答案】</w:t>
      </w:r>
      <w:r w:rsidRPr="008F65EC">
        <w:rPr>
          <w:rFonts w:ascii="Times New Roman" w:hAnsi="Times New Roman"/>
          <w:sz w:val="24"/>
        </w:rPr>
        <w:t xml:space="preserve">animals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【考点】选词填空</w:t>
      </w:r>
      <w:r w:rsidRPr="008F65EC">
        <w:rPr>
          <w:rFonts w:ascii="Times New Roman" w:hAnsi="Times New Roman"/>
          <w:sz w:val="24"/>
        </w:rPr>
        <w:t xml:space="preserve">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</w:rPr>
        <w:t>【解析】【分析】句意：看看这些玩具</w:t>
      </w:r>
      <w:r w:rsidRPr="008F65EC">
        <w:rPr>
          <w:rFonts w:ascii="Times New Roman" w:hAnsi="Times New Roman"/>
          <w:sz w:val="24"/>
        </w:rPr>
        <w:t>……</w:t>
      </w:r>
      <w:r w:rsidRPr="008F65EC">
        <w:rPr>
          <w:rFonts w:ascii="Times New Roman" w:hAnsi="Times New Roman"/>
          <w:sz w:val="24"/>
        </w:rPr>
        <w:t>。</w:t>
      </w:r>
      <w:r w:rsidRPr="008F65EC">
        <w:rPr>
          <w:rFonts w:ascii="Times New Roman" w:hAnsi="Times New Roman"/>
          <w:sz w:val="24"/>
        </w:rPr>
        <w:t>animal</w:t>
      </w:r>
      <w:r w:rsidRPr="008F65EC">
        <w:rPr>
          <w:rFonts w:ascii="Times New Roman" w:hAnsi="Times New Roman"/>
          <w:sz w:val="24"/>
        </w:rPr>
        <w:t>动物，单数形式，</w:t>
      </w:r>
      <w:r w:rsidRPr="008F65EC">
        <w:rPr>
          <w:rFonts w:ascii="Times New Roman" w:hAnsi="Times New Roman"/>
          <w:sz w:val="24"/>
        </w:rPr>
        <w:t>animals</w:t>
      </w:r>
      <w:r w:rsidRPr="008F65EC">
        <w:rPr>
          <w:rFonts w:ascii="Times New Roman" w:hAnsi="Times New Roman"/>
          <w:sz w:val="24"/>
        </w:rPr>
        <w:t>复数形式，</w:t>
      </w:r>
      <w:r w:rsidRPr="008F65EC">
        <w:rPr>
          <w:rFonts w:ascii="Times New Roman" w:hAnsi="Times New Roman"/>
          <w:sz w:val="24"/>
        </w:rPr>
        <w:t>these</w:t>
      </w:r>
      <w:r w:rsidRPr="008F65EC">
        <w:rPr>
          <w:rFonts w:ascii="Times New Roman" w:hAnsi="Times New Roman"/>
          <w:sz w:val="24"/>
        </w:rPr>
        <w:t>这些，修饰名词复数，故答案为</w:t>
      </w:r>
      <w:r w:rsidRPr="008F65EC">
        <w:rPr>
          <w:rFonts w:ascii="Times New Roman" w:hAnsi="Times New Roman"/>
          <w:sz w:val="24"/>
        </w:rPr>
        <w:t>animals.</w:t>
      </w:r>
      <w:r w:rsidRPr="008F65EC">
        <w:rPr>
          <w:rFonts w:ascii="Times New Roman" w:hAnsi="Times New Roman"/>
          <w:sz w:val="24"/>
        </w:rPr>
        <w:br/>
      </w:r>
      <w:r w:rsidRPr="008F65EC">
        <w:rPr>
          <w:rFonts w:ascii="Times New Roman" w:hAnsi="Times New Roman"/>
          <w:sz w:val="24"/>
          <w:lang w:eastAsia="zh-CN"/>
        </w:rPr>
        <w:t>【点评】本题考查了选词填空，注意牢记</w:t>
      </w:r>
      <w:r w:rsidRPr="008F65EC">
        <w:rPr>
          <w:rFonts w:ascii="Times New Roman" w:hAnsi="Times New Roman"/>
          <w:sz w:val="24"/>
          <w:lang w:eastAsia="zh-CN"/>
        </w:rPr>
        <w:t>these</w:t>
      </w:r>
      <w:r w:rsidRPr="008F65EC">
        <w:rPr>
          <w:rFonts w:ascii="Times New Roman" w:hAnsi="Times New Roman"/>
          <w:sz w:val="24"/>
          <w:lang w:eastAsia="zh-CN"/>
        </w:rPr>
        <w:t>修饰名词复数。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10.</w:t>
      </w:r>
      <w:r w:rsidRPr="008F65EC">
        <w:rPr>
          <w:rFonts w:ascii="Times New Roman" w:hAnsi="Times New Roman"/>
          <w:sz w:val="24"/>
        </w:rPr>
        <w:t>【答案】</w:t>
      </w:r>
      <w:r w:rsidRPr="008F65EC">
        <w:rPr>
          <w:rFonts w:ascii="Times New Roman" w:hAnsi="Times New Roman"/>
          <w:sz w:val="24"/>
        </w:rPr>
        <w:t xml:space="preserve">balls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lastRenderedPageBreak/>
        <w:t>【考点】选词填空</w:t>
      </w:r>
      <w:r w:rsidRPr="008F65EC">
        <w:rPr>
          <w:rFonts w:ascii="Times New Roman" w:hAnsi="Times New Roman"/>
          <w:sz w:val="24"/>
        </w:rPr>
        <w:t xml:space="preserve">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</w:rPr>
        <w:t>【解析】【分析】句意：你有多少个</w:t>
      </w:r>
      <w:r w:rsidRPr="008F65EC">
        <w:rPr>
          <w:rFonts w:ascii="Times New Roman" w:hAnsi="Times New Roman"/>
          <w:sz w:val="24"/>
        </w:rPr>
        <w:t>……</w:t>
      </w:r>
      <w:r w:rsidRPr="008F65EC">
        <w:rPr>
          <w:rFonts w:ascii="Times New Roman" w:hAnsi="Times New Roman"/>
          <w:sz w:val="24"/>
        </w:rPr>
        <w:t>？</w:t>
      </w:r>
      <w:r w:rsidRPr="008F65EC">
        <w:rPr>
          <w:rFonts w:ascii="Times New Roman" w:hAnsi="Times New Roman"/>
          <w:sz w:val="24"/>
        </w:rPr>
        <w:t>how many</w:t>
      </w:r>
      <w:r w:rsidRPr="008F65EC">
        <w:rPr>
          <w:rFonts w:ascii="Times New Roman" w:hAnsi="Times New Roman"/>
          <w:sz w:val="24"/>
        </w:rPr>
        <w:t>后面接名词复数，</w:t>
      </w:r>
      <w:r w:rsidRPr="008F65EC">
        <w:rPr>
          <w:rFonts w:ascii="Times New Roman" w:hAnsi="Times New Roman"/>
          <w:sz w:val="24"/>
        </w:rPr>
        <w:t>ball</w:t>
      </w:r>
      <w:r w:rsidRPr="008F65EC">
        <w:rPr>
          <w:rFonts w:ascii="Times New Roman" w:hAnsi="Times New Roman"/>
          <w:sz w:val="24"/>
        </w:rPr>
        <w:t>球，名词单数，</w:t>
      </w:r>
      <w:r w:rsidRPr="008F65EC">
        <w:rPr>
          <w:rFonts w:ascii="Times New Roman" w:hAnsi="Times New Roman"/>
          <w:sz w:val="24"/>
        </w:rPr>
        <w:t>balls</w:t>
      </w:r>
      <w:r w:rsidRPr="008F65EC">
        <w:rPr>
          <w:rFonts w:ascii="Times New Roman" w:hAnsi="Times New Roman"/>
          <w:sz w:val="24"/>
        </w:rPr>
        <w:t>球，名词复数形式，故答案为</w:t>
      </w:r>
      <w:r w:rsidRPr="008F65EC">
        <w:rPr>
          <w:rFonts w:ascii="Times New Roman" w:hAnsi="Times New Roman"/>
          <w:sz w:val="24"/>
        </w:rPr>
        <w:t>balls.</w:t>
      </w:r>
      <w:r w:rsidRPr="008F65EC">
        <w:rPr>
          <w:rFonts w:ascii="Times New Roman" w:hAnsi="Times New Roman"/>
          <w:sz w:val="24"/>
        </w:rPr>
        <w:br/>
      </w:r>
      <w:r w:rsidRPr="008F65EC">
        <w:rPr>
          <w:rFonts w:ascii="Times New Roman" w:hAnsi="Times New Roman"/>
          <w:sz w:val="24"/>
          <w:lang w:eastAsia="zh-CN"/>
        </w:rPr>
        <w:t>【点评】本题考查了选词填空，注意</w:t>
      </w:r>
      <w:r w:rsidRPr="008F65EC">
        <w:rPr>
          <w:rFonts w:ascii="Times New Roman" w:hAnsi="Times New Roman"/>
          <w:sz w:val="24"/>
          <w:lang w:eastAsia="zh-CN"/>
        </w:rPr>
        <w:t>how many</w:t>
      </w:r>
      <w:r w:rsidRPr="008F65EC">
        <w:rPr>
          <w:rFonts w:ascii="Times New Roman" w:hAnsi="Times New Roman"/>
          <w:sz w:val="24"/>
          <w:lang w:eastAsia="zh-CN"/>
        </w:rPr>
        <w:t>后面接名词复数。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11.</w:t>
      </w:r>
      <w:r w:rsidRPr="008F65EC">
        <w:rPr>
          <w:rFonts w:ascii="Times New Roman" w:hAnsi="Times New Roman"/>
          <w:sz w:val="24"/>
        </w:rPr>
        <w:t>【答案】</w:t>
      </w:r>
      <w:r w:rsidRPr="008F65EC">
        <w:rPr>
          <w:rFonts w:ascii="Times New Roman" w:hAnsi="Times New Roman"/>
          <w:sz w:val="24"/>
        </w:rPr>
        <w:t xml:space="preserve">hamburger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【考点】选词填空</w:t>
      </w:r>
      <w:r w:rsidRPr="008F65EC">
        <w:rPr>
          <w:rFonts w:ascii="Times New Roman" w:hAnsi="Times New Roman"/>
          <w:sz w:val="24"/>
        </w:rPr>
        <w:t xml:space="preserve">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【解析】【分析】句意：我有一个</w:t>
      </w:r>
      <w:r w:rsidRPr="008F65EC">
        <w:rPr>
          <w:rFonts w:ascii="Times New Roman" w:hAnsi="Times New Roman"/>
          <w:sz w:val="24"/>
          <w:lang w:eastAsia="zh-CN"/>
        </w:rPr>
        <w:t>……</w:t>
      </w:r>
      <w:r w:rsidRPr="008F65EC">
        <w:rPr>
          <w:rFonts w:ascii="Times New Roman" w:hAnsi="Times New Roman"/>
          <w:sz w:val="24"/>
          <w:lang w:eastAsia="zh-CN"/>
        </w:rPr>
        <w:t>。</w:t>
      </w:r>
      <w:r w:rsidRPr="008F65EC">
        <w:rPr>
          <w:rFonts w:ascii="Times New Roman" w:hAnsi="Times New Roman"/>
          <w:sz w:val="24"/>
          <w:lang w:eastAsia="zh-CN"/>
        </w:rPr>
        <w:t>a</w:t>
      </w:r>
      <w:r w:rsidRPr="008F65EC">
        <w:rPr>
          <w:rFonts w:ascii="Times New Roman" w:hAnsi="Times New Roman"/>
          <w:sz w:val="24"/>
          <w:lang w:eastAsia="zh-CN"/>
        </w:rPr>
        <w:t>是不定冠词，修饰可数名词单数，</w:t>
      </w:r>
      <w:r w:rsidRPr="008F65EC">
        <w:rPr>
          <w:rFonts w:ascii="Times New Roman" w:hAnsi="Times New Roman"/>
          <w:sz w:val="24"/>
          <w:lang w:eastAsia="zh-CN"/>
        </w:rPr>
        <w:t>hamburger</w:t>
      </w:r>
      <w:r w:rsidRPr="008F65EC">
        <w:rPr>
          <w:rFonts w:ascii="Times New Roman" w:hAnsi="Times New Roman"/>
          <w:sz w:val="24"/>
          <w:lang w:eastAsia="zh-CN"/>
        </w:rPr>
        <w:t>汉堡包，单数形式，</w:t>
      </w:r>
      <w:r w:rsidRPr="008F65EC">
        <w:rPr>
          <w:rFonts w:ascii="Times New Roman" w:hAnsi="Times New Roman"/>
          <w:sz w:val="24"/>
          <w:lang w:eastAsia="zh-CN"/>
        </w:rPr>
        <w:t>hamburgers</w:t>
      </w:r>
      <w:r w:rsidRPr="008F65EC">
        <w:rPr>
          <w:rFonts w:ascii="Times New Roman" w:hAnsi="Times New Roman"/>
          <w:sz w:val="24"/>
          <w:lang w:eastAsia="zh-CN"/>
        </w:rPr>
        <w:t>复数形式，故答案为</w:t>
      </w:r>
      <w:r w:rsidRPr="008F65EC">
        <w:rPr>
          <w:rFonts w:ascii="Times New Roman" w:hAnsi="Times New Roman"/>
          <w:sz w:val="24"/>
          <w:lang w:eastAsia="zh-CN"/>
        </w:rPr>
        <w:t>hamburger.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【点评】本题考查了选词填空，注意不定冠词修饰可数名词单数。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四、选出正确答语。</w:t>
      </w:r>
      <w:r w:rsidRPr="008F65EC">
        <w:rPr>
          <w:rFonts w:ascii="Times New Roman" w:hAnsi="Times New Roman"/>
          <w:sz w:val="24"/>
          <w:lang w:eastAsia="zh-CN"/>
        </w:rPr>
        <w:t xml:space="preserve">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12.</w:t>
      </w:r>
      <w:r w:rsidRPr="008F65EC">
        <w:rPr>
          <w:rFonts w:ascii="Times New Roman" w:hAnsi="Times New Roman"/>
          <w:sz w:val="24"/>
          <w:lang w:eastAsia="zh-CN"/>
        </w:rPr>
        <w:t>【答案】</w:t>
      </w:r>
      <w:r w:rsidRPr="008F65EC">
        <w:rPr>
          <w:rFonts w:ascii="Times New Roman" w:hAnsi="Times New Roman"/>
          <w:sz w:val="24"/>
          <w:lang w:eastAsia="zh-CN"/>
        </w:rPr>
        <w:t>C</w:t>
      </w:r>
      <w:r w:rsidRPr="008F65EC">
        <w:rPr>
          <w:rFonts w:ascii="Times New Roman" w:hAnsi="Times New Roman"/>
          <w:sz w:val="24"/>
          <w:lang w:eastAsia="zh-CN"/>
        </w:rPr>
        <w:t>；</w:t>
      </w:r>
      <w:r w:rsidRPr="008F65EC">
        <w:rPr>
          <w:rFonts w:ascii="Times New Roman" w:hAnsi="Times New Roman"/>
          <w:sz w:val="24"/>
          <w:lang w:eastAsia="zh-CN"/>
        </w:rPr>
        <w:t>A</w:t>
      </w:r>
      <w:r w:rsidRPr="008F65EC">
        <w:rPr>
          <w:rFonts w:ascii="Times New Roman" w:hAnsi="Times New Roman"/>
          <w:sz w:val="24"/>
          <w:lang w:eastAsia="zh-CN"/>
        </w:rPr>
        <w:t>；</w:t>
      </w:r>
      <w:r w:rsidRPr="008F65EC">
        <w:rPr>
          <w:rFonts w:ascii="Times New Roman" w:hAnsi="Times New Roman"/>
          <w:sz w:val="24"/>
          <w:lang w:eastAsia="zh-CN"/>
        </w:rPr>
        <w:t>B</w:t>
      </w:r>
      <w:r w:rsidRPr="008F65EC">
        <w:rPr>
          <w:rFonts w:ascii="Times New Roman" w:hAnsi="Times New Roman"/>
          <w:sz w:val="24"/>
          <w:lang w:eastAsia="zh-CN"/>
        </w:rPr>
        <w:t>；</w:t>
      </w:r>
      <w:r w:rsidRPr="008F65EC">
        <w:rPr>
          <w:rFonts w:ascii="Times New Roman" w:hAnsi="Times New Roman"/>
          <w:sz w:val="24"/>
          <w:lang w:eastAsia="zh-CN"/>
        </w:rPr>
        <w:t>E</w:t>
      </w:r>
      <w:r w:rsidRPr="008F65EC">
        <w:rPr>
          <w:rFonts w:ascii="Times New Roman" w:hAnsi="Times New Roman"/>
          <w:sz w:val="24"/>
          <w:lang w:eastAsia="zh-CN"/>
        </w:rPr>
        <w:t>；</w:t>
      </w:r>
      <w:r w:rsidRPr="008F65EC">
        <w:rPr>
          <w:rFonts w:ascii="Times New Roman" w:hAnsi="Times New Roman"/>
          <w:sz w:val="24"/>
          <w:lang w:eastAsia="zh-CN"/>
        </w:rPr>
        <w:t xml:space="preserve">D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【考点】情景交际</w:t>
      </w:r>
      <w:r w:rsidRPr="008F65EC">
        <w:rPr>
          <w:rFonts w:ascii="Times New Roman" w:hAnsi="Times New Roman"/>
          <w:sz w:val="24"/>
        </w:rPr>
        <w:t xml:space="preserve">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</w:rPr>
        <w:t>【解析】【分析】</w:t>
      </w:r>
      <w:r w:rsidRPr="008F65EC">
        <w:rPr>
          <w:rFonts w:ascii="Times New Roman" w:hAnsi="Times New Roman"/>
          <w:sz w:val="24"/>
        </w:rPr>
        <w:t xml:space="preserve">A. It's beautiful. </w:t>
      </w:r>
      <w:r w:rsidRPr="008F65EC">
        <w:rPr>
          <w:rFonts w:ascii="Times New Roman" w:hAnsi="Times New Roman"/>
          <w:sz w:val="24"/>
        </w:rPr>
        <w:t>它很漂亮。</w:t>
      </w:r>
      <w:r w:rsidRPr="008F65EC">
        <w:rPr>
          <w:rFonts w:ascii="Times New Roman" w:hAnsi="Times New Roman"/>
          <w:sz w:val="24"/>
        </w:rPr>
        <w:br/>
        <w:t>B.I h</w:t>
      </w:r>
      <w:r w:rsidR="00680FB7" w:rsidRPr="00954A00">
        <w:rPr>
          <w:rFonts w:ascii="Times New Roman" w:hAnsi="Times New Roman"/>
          <w:sz w:val="24"/>
        </w:rPr>
        <w:pict>
          <v:shape id="_x0000_i1048" type="#_x0000_t75" alt="学科网(www.zxxk.com)--教育资源门户，提供试卷、教案、课件、论文、素材及各类教学资源下载，还有大量而丰富的教学相关资讯！" style="width:1.5pt;height:.75pt">
            <v:imagedata r:id="rId9" o:title="725182932112"/>
          </v:shape>
        </w:pict>
      </w:r>
      <w:r w:rsidRPr="008F65EC">
        <w:rPr>
          <w:rFonts w:ascii="Times New Roman" w:hAnsi="Times New Roman"/>
          <w:sz w:val="24"/>
        </w:rPr>
        <w:t xml:space="preserve">ave some crayons. </w:t>
      </w:r>
      <w:r w:rsidRPr="008F65EC">
        <w:rPr>
          <w:rFonts w:ascii="Times New Roman" w:hAnsi="Times New Roman"/>
          <w:sz w:val="24"/>
        </w:rPr>
        <w:t>我有一些蜡笔。</w:t>
      </w:r>
      <w:r w:rsidRPr="008F65EC">
        <w:rPr>
          <w:rFonts w:ascii="Times New Roman" w:hAnsi="Times New Roman"/>
          <w:sz w:val="24"/>
        </w:rPr>
        <w:br/>
        <w:t xml:space="preserve">C.I have thirteen. </w:t>
      </w:r>
      <w:r w:rsidRPr="008F65EC">
        <w:rPr>
          <w:rFonts w:ascii="Times New Roman" w:hAnsi="Times New Roman"/>
          <w:sz w:val="24"/>
        </w:rPr>
        <w:t>我有十三个。</w:t>
      </w:r>
      <w:r w:rsidRPr="008F65EC">
        <w:rPr>
          <w:rFonts w:ascii="Times New Roman" w:hAnsi="Times New Roman"/>
          <w:sz w:val="24"/>
        </w:rPr>
        <w:br/>
        <w:t xml:space="preserve">D. Yes, I do. </w:t>
      </w:r>
      <w:r w:rsidRPr="008F65EC">
        <w:rPr>
          <w:rFonts w:ascii="Times New Roman" w:hAnsi="Times New Roman"/>
          <w:sz w:val="24"/>
        </w:rPr>
        <w:t>是的，我有。</w:t>
      </w:r>
      <w:r w:rsidRPr="008F65EC">
        <w:rPr>
          <w:rFonts w:ascii="Times New Roman" w:hAnsi="Times New Roman"/>
          <w:sz w:val="24"/>
        </w:rPr>
        <w:br/>
        <w:t>E</w:t>
      </w:r>
      <w:r w:rsidRPr="008F65EC">
        <w:rPr>
          <w:rFonts w:ascii="Times New Roman" w:hAnsi="Times New Roman"/>
          <w:sz w:val="24"/>
        </w:rPr>
        <w:t>．</w:t>
      </w:r>
      <w:r w:rsidRPr="008F65EC">
        <w:rPr>
          <w:rFonts w:ascii="Times New Roman" w:hAnsi="Times New Roman"/>
          <w:sz w:val="24"/>
        </w:rPr>
        <w:t xml:space="preserve">I can see fifteen pencils. </w:t>
      </w:r>
      <w:r w:rsidRPr="008F65EC">
        <w:rPr>
          <w:rFonts w:ascii="Times New Roman" w:hAnsi="Times New Roman"/>
          <w:sz w:val="24"/>
        </w:rPr>
        <w:t>我能看见十五支铅笔。</w:t>
      </w:r>
      <w:r w:rsidRPr="008F65EC">
        <w:rPr>
          <w:rFonts w:ascii="Times New Roman" w:hAnsi="Times New Roman"/>
          <w:sz w:val="24"/>
        </w:rPr>
        <w:br/>
      </w:r>
      <w:r w:rsidRPr="008F65EC">
        <w:rPr>
          <w:rFonts w:ascii="Times New Roman" w:hAnsi="Times New Roman"/>
          <w:sz w:val="24"/>
          <w:lang w:eastAsia="zh-CN"/>
        </w:rPr>
        <w:t>（</w:t>
      </w:r>
      <w:r w:rsidRPr="008F65EC">
        <w:rPr>
          <w:rFonts w:ascii="Times New Roman" w:hAnsi="Times New Roman"/>
          <w:sz w:val="24"/>
          <w:lang w:eastAsia="zh-CN"/>
        </w:rPr>
        <w:t>1</w:t>
      </w:r>
      <w:r w:rsidRPr="008F65EC">
        <w:rPr>
          <w:rFonts w:ascii="Times New Roman" w:hAnsi="Times New Roman"/>
          <w:sz w:val="24"/>
          <w:lang w:eastAsia="zh-CN"/>
        </w:rPr>
        <w:t>）句意：你有多少蜡笔？询问有多</w:t>
      </w:r>
      <w:r w:rsidR="00680FB7" w:rsidRPr="00954A00">
        <w:rPr>
          <w:rFonts w:ascii="Times New Roman" w:hAnsi="Times New Roman"/>
          <w:sz w:val="24"/>
        </w:rPr>
        <w:pict>
          <v:shape id="_x0000_i1049" type="#_x0000_t75" alt="学科网(www.zxxk.com)--教育资源门户，提供试卷、教案、课件、论文、素材及各类教学资源下载，还有大量而丰富的教学相关资讯！" style="width:1.5pt;height:2.25pt">
            <v:imagedata r:id="rId9" o:title="725182932112"/>
          </v:shape>
        </w:pict>
      </w:r>
      <w:r w:rsidRPr="008F65EC">
        <w:rPr>
          <w:rFonts w:ascii="Times New Roman" w:hAnsi="Times New Roman"/>
          <w:sz w:val="24"/>
          <w:lang w:eastAsia="zh-CN"/>
        </w:rPr>
        <w:t>少蜡笔，回答指有多少蜡笔，故答案为</w:t>
      </w:r>
      <w:r w:rsidRPr="008F65EC">
        <w:rPr>
          <w:rFonts w:ascii="Times New Roman" w:hAnsi="Times New Roman"/>
          <w:sz w:val="24"/>
          <w:lang w:eastAsia="zh-CN"/>
        </w:rPr>
        <w:t>C.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（</w:t>
      </w:r>
      <w:r w:rsidRPr="008F65EC">
        <w:rPr>
          <w:rFonts w:ascii="Times New Roman" w:hAnsi="Times New Roman"/>
          <w:sz w:val="24"/>
          <w:lang w:eastAsia="zh-CN"/>
        </w:rPr>
        <w:t>2</w:t>
      </w:r>
      <w:r w:rsidRPr="008F65EC">
        <w:rPr>
          <w:rFonts w:ascii="Times New Roman" w:hAnsi="Times New Roman"/>
          <w:sz w:val="24"/>
          <w:lang w:eastAsia="zh-CN"/>
        </w:rPr>
        <w:t>）句意：看看我的新帽子。给某人展示某物，回</w:t>
      </w:r>
      <w:r w:rsidR="00680FB7" w:rsidRPr="00954A00">
        <w:rPr>
          <w:rFonts w:ascii="Times New Roman" w:hAnsi="Times New Roman"/>
          <w:sz w:val="24"/>
        </w:rPr>
        <w:pict>
          <v:shape id="_x0000_i1050" type="#_x0000_t75" alt="学科网(www.zxxk.com)--教育资源门户，提供试卷、教案、课件、论文、素材及各类教学资源下载，还有大量而丰富的教学相关资讯！" style="width:1.5pt;height:.75pt">
            <v:imagedata r:id="rId9" o:title="725182932112"/>
          </v:shape>
        </w:pict>
      </w:r>
      <w:r w:rsidRPr="008F65EC">
        <w:rPr>
          <w:rFonts w:ascii="Times New Roman" w:hAnsi="Times New Roman"/>
          <w:sz w:val="24"/>
          <w:lang w:eastAsia="zh-CN"/>
        </w:rPr>
        <w:t>答要礼貌的赞美，故答案为</w:t>
      </w:r>
      <w:r w:rsidRPr="008F65EC">
        <w:rPr>
          <w:rFonts w:ascii="Times New Roman" w:hAnsi="Times New Roman"/>
          <w:sz w:val="24"/>
          <w:lang w:eastAsia="zh-CN"/>
        </w:rPr>
        <w:t>A.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（</w:t>
      </w:r>
      <w:r w:rsidRPr="008F65EC">
        <w:rPr>
          <w:rFonts w:ascii="Times New Roman" w:hAnsi="Times New Roman"/>
          <w:sz w:val="24"/>
          <w:lang w:eastAsia="zh-CN"/>
        </w:rPr>
        <w:t>3</w:t>
      </w:r>
      <w:r w:rsidRPr="008F65EC">
        <w:rPr>
          <w:rFonts w:ascii="Times New Roman" w:hAnsi="Times New Roman"/>
          <w:sz w:val="24"/>
          <w:lang w:eastAsia="zh-CN"/>
        </w:rPr>
        <w:t>）句意：你有什么？询问我有什么，回答指我有某物，故答案为</w:t>
      </w:r>
      <w:r w:rsidRPr="008F65EC">
        <w:rPr>
          <w:rFonts w:ascii="Times New Roman" w:hAnsi="Times New Roman"/>
          <w:sz w:val="24"/>
          <w:lang w:eastAsia="zh-CN"/>
        </w:rPr>
        <w:t>B.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（</w:t>
      </w:r>
      <w:r w:rsidRPr="008F65EC">
        <w:rPr>
          <w:rFonts w:ascii="Times New Roman" w:hAnsi="Times New Roman"/>
          <w:sz w:val="24"/>
          <w:lang w:eastAsia="zh-CN"/>
        </w:rPr>
        <w:t>4</w:t>
      </w:r>
      <w:r w:rsidRPr="008F65EC">
        <w:rPr>
          <w:rFonts w:ascii="Times New Roman" w:hAnsi="Times New Roman"/>
          <w:sz w:val="24"/>
          <w:lang w:eastAsia="zh-CN"/>
        </w:rPr>
        <w:t>）句意：你能看见多少支铅笔？询问看见多少铅笔，回答指能看见多少铅笔，故答案为</w:t>
      </w:r>
      <w:r w:rsidRPr="008F65EC">
        <w:rPr>
          <w:rFonts w:ascii="Times New Roman" w:hAnsi="Times New Roman"/>
          <w:sz w:val="24"/>
          <w:lang w:eastAsia="zh-CN"/>
        </w:rPr>
        <w:t>E.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（</w:t>
      </w:r>
      <w:r w:rsidRPr="008F65EC">
        <w:rPr>
          <w:rFonts w:ascii="Times New Roman" w:hAnsi="Times New Roman"/>
          <w:sz w:val="24"/>
          <w:lang w:eastAsia="zh-CN"/>
        </w:rPr>
        <w:t>5</w:t>
      </w:r>
      <w:r w:rsidRPr="008F65EC">
        <w:rPr>
          <w:rFonts w:ascii="Times New Roman" w:hAnsi="Times New Roman"/>
          <w:sz w:val="24"/>
          <w:lang w:eastAsia="zh-CN"/>
        </w:rPr>
        <w:t>）句意：你有书吗？询问是否有某物吗，回答是肯定或否定回答，故答案为</w:t>
      </w:r>
      <w:r w:rsidRPr="008F65EC">
        <w:rPr>
          <w:rFonts w:ascii="Times New Roman" w:hAnsi="Times New Roman"/>
          <w:sz w:val="24"/>
          <w:lang w:eastAsia="zh-CN"/>
        </w:rPr>
        <w:t>D.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【点评】考查情景交际，注意根据问句选出答语，问句时态与答语时态要一致。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五、按要求改写句子。</w:t>
      </w:r>
      <w:r w:rsidRPr="008F65EC">
        <w:rPr>
          <w:rFonts w:ascii="Times New Roman" w:hAnsi="Times New Roman"/>
          <w:sz w:val="24"/>
          <w:lang w:eastAsia="zh-CN"/>
        </w:rPr>
        <w:t xml:space="preserve">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13.</w:t>
      </w:r>
      <w:r w:rsidRPr="008F65EC">
        <w:rPr>
          <w:rFonts w:ascii="Times New Roman" w:hAnsi="Times New Roman"/>
          <w:sz w:val="24"/>
        </w:rPr>
        <w:t>【答案】</w:t>
      </w:r>
      <w:r w:rsidRPr="008F65EC">
        <w:rPr>
          <w:rFonts w:ascii="Times New Roman" w:hAnsi="Times New Roman"/>
          <w:sz w:val="24"/>
        </w:rPr>
        <w:t>They</w:t>
      </w:r>
      <w:r w:rsidRPr="008F65EC">
        <w:rPr>
          <w:rFonts w:ascii="Times New Roman" w:hAns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>are</w:t>
      </w:r>
      <w:r w:rsidRPr="008F65EC">
        <w:rPr>
          <w:rFonts w:ascii="Times New Roman" w:hAns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 xml:space="preserve">cars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【考点】句型转换</w:t>
      </w:r>
      <w:r w:rsidRPr="008F65EC">
        <w:rPr>
          <w:rFonts w:ascii="Times New Roman" w:hAnsi="Times New Roman"/>
          <w:sz w:val="24"/>
          <w:lang w:eastAsia="zh-CN"/>
        </w:rPr>
        <w:t xml:space="preserve">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【解析】【分析】句意：它是我的玩具车。</w:t>
      </w:r>
      <w:r w:rsidRPr="008F65EC">
        <w:rPr>
          <w:rFonts w:ascii="Times New Roman" w:hAnsi="Times New Roman"/>
          <w:sz w:val="24"/>
          <w:lang w:eastAsia="zh-CN"/>
        </w:rPr>
        <w:t>it</w:t>
      </w:r>
      <w:r w:rsidRPr="008F65EC">
        <w:rPr>
          <w:rFonts w:ascii="Times New Roman" w:hAnsi="Times New Roman"/>
          <w:sz w:val="24"/>
          <w:lang w:eastAsia="zh-CN"/>
        </w:rPr>
        <w:t>复数是</w:t>
      </w:r>
      <w:r w:rsidRPr="008F65EC">
        <w:rPr>
          <w:rFonts w:ascii="Times New Roman" w:hAnsi="Times New Roman"/>
          <w:sz w:val="24"/>
          <w:lang w:eastAsia="zh-CN"/>
        </w:rPr>
        <w:t>they</w:t>
      </w:r>
      <w:r w:rsidRPr="008F65EC">
        <w:rPr>
          <w:rFonts w:ascii="Times New Roman" w:hAnsi="Times New Roman"/>
          <w:sz w:val="24"/>
          <w:lang w:eastAsia="zh-CN"/>
        </w:rPr>
        <w:t>它们，</w:t>
      </w:r>
      <w:r w:rsidRPr="008F65EC">
        <w:rPr>
          <w:rFonts w:ascii="Times New Roman" w:hAnsi="Times New Roman"/>
          <w:sz w:val="24"/>
          <w:lang w:eastAsia="zh-CN"/>
        </w:rPr>
        <w:t>is</w:t>
      </w:r>
      <w:r w:rsidRPr="008F65EC">
        <w:rPr>
          <w:rFonts w:ascii="Times New Roman" w:hAnsi="Times New Roman"/>
          <w:sz w:val="24"/>
          <w:lang w:eastAsia="zh-CN"/>
        </w:rPr>
        <w:t>复数是</w:t>
      </w:r>
      <w:r w:rsidRPr="008F65EC">
        <w:rPr>
          <w:rFonts w:ascii="Times New Roman" w:hAnsi="Times New Roman"/>
          <w:sz w:val="24"/>
          <w:lang w:eastAsia="zh-CN"/>
        </w:rPr>
        <w:t>are</w:t>
      </w:r>
      <w:r w:rsidRPr="008F65EC">
        <w:rPr>
          <w:rFonts w:ascii="Times New Roman" w:hAnsi="Times New Roman"/>
          <w:sz w:val="24"/>
          <w:lang w:eastAsia="zh-CN"/>
        </w:rPr>
        <w:t>是，</w:t>
      </w:r>
      <w:r w:rsidRPr="008F65EC">
        <w:rPr>
          <w:rFonts w:ascii="Times New Roman" w:hAnsi="Times New Roman"/>
          <w:sz w:val="24"/>
          <w:lang w:eastAsia="zh-CN"/>
        </w:rPr>
        <w:t>car</w:t>
      </w:r>
      <w:r w:rsidRPr="008F65EC">
        <w:rPr>
          <w:rFonts w:ascii="Times New Roman" w:hAnsi="Times New Roman"/>
          <w:sz w:val="24"/>
          <w:lang w:eastAsia="zh-CN"/>
        </w:rPr>
        <w:t>复数是</w:t>
      </w:r>
      <w:r w:rsidRPr="008F65EC">
        <w:rPr>
          <w:rFonts w:ascii="Times New Roman" w:hAnsi="Times New Roman"/>
          <w:sz w:val="24"/>
          <w:lang w:eastAsia="zh-CN"/>
        </w:rPr>
        <w:t>cars</w:t>
      </w:r>
      <w:r w:rsidRPr="008F65EC">
        <w:rPr>
          <w:rFonts w:ascii="Times New Roman" w:hAnsi="Times New Roman"/>
          <w:sz w:val="24"/>
          <w:lang w:eastAsia="zh-CN"/>
        </w:rPr>
        <w:t>，故答案为</w:t>
      </w:r>
      <w:r w:rsidRPr="008F65EC">
        <w:rPr>
          <w:rFonts w:ascii="Times New Roman" w:hAnsi="Times New Roman"/>
          <w:sz w:val="24"/>
          <w:lang w:eastAsia="zh-CN"/>
        </w:rPr>
        <w:t>They</w:t>
      </w:r>
      <w:r w:rsidRPr="008F65EC">
        <w:rPr>
          <w:rFonts w:ascii="Times New Roman" w:hAnsi="Times New Roman"/>
          <w:sz w:val="24"/>
          <w:lang w:eastAsia="zh-CN"/>
        </w:rPr>
        <w:t>，</w:t>
      </w:r>
      <w:r w:rsidRPr="008F65EC">
        <w:rPr>
          <w:rFonts w:ascii="Times New Roman" w:hAnsi="Times New Roman"/>
          <w:sz w:val="24"/>
          <w:lang w:eastAsia="zh-CN"/>
        </w:rPr>
        <w:t>are</w:t>
      </w:r>
      <w:r w:rsidRPr="008F65EC">
        <w:rPr>
          <w:rFonts w:ascii="Times New Roman" w:hAnsi="Times New Roman"/>
          <w:sz w:val="24"/>
          <w:lang w:eastAsia="zh-CN"/>
        </w:rPr>
        <w:t>，</w:t>
      </w:r>
      <w:r w:rsidRPr="008F65EC">
        <w:rPr>
          <w:rFonts w:ascii="Times New Roman" w:hAnsi="Times New Roman"/>
          <w:sz w:val="24"/>
          <w:lang w:eastAsia="zh-CN"/>
        </w:rPr>
        <w:t xml:space="preserve"> cars.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【点评】本题考查了句型转换，注意代词和名词单数变复数形式。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14.</w:t>
      </w:r>
      <w:r w:rsidRPr="008F65EC">
        <w:rPr>
          <w:rFonts w:ascii="Times New Roman" w:hAnsi="Times New Roman"/>
          <w:sz w:val="24"/>
        </w:rPr>
        <w:t>【答案】</w:t>
      </w:r>
      <w:r w:rsidRPr="008F65EC">
        <w:rPr>
          <w:rFonts w:ascii="Times New Roman" w:hAnsi="Times New Roman"/>
          <w:sz w:val="24"/>
        </w:rPr>
        <w:t>Do</w:t>
      </w:r>
      <w:r w:rsidRPr="008F65EC">
        <w:rPr>
          <w:rFonts w:ascii="Times New Roman" w:hAns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 xml:space="preserve">any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lastRenderedPageBreak/>
        <w:t>【考点】句型转换</w:t>
      </w:r>
      <w:r w:rsidRPr="008F65EC">
        <w:rPr>
          <w:rFonts w:ascii="Times New Roman" w:hAnsi="Times New Roman"/>
          <w:sz w:val="24"/>
          <w:lang w:eastAsia="zh-CN"/>
        </w:rPr>
        <w:t xml:space="preserve">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【解析】【分析】句意：我有一些球。本句是一般现在时，谓语是实意动词，主语第一人称变成第二人称，一般疑问句中用助动词</w:t>
      </w:r>
      <w:r w:rsidRPr="008F65EC">
        <w:rPr>
          <w:rFonts w:ascii="Times New Roman" w:hAnsi="Times New Roman"/>
          <w:sz w:val="24"/>
          <w:lang w:eastAsia="zh-CN"/>
        </w:rPr>
        <w:t>do</w:t>
      </w:r>
      <w:r w:rsidRPr="008F65EC">
        <w:rPr>
          <w:rFonts w:ascii="Times New Roman" w:hAnsi="Times New Roman"/>
          <w:sz w:val="24"/>
          <w:lang w:eastAsia="zh-CN"/>
        </w:rPr>
        <w:t>，</w:t>
      </w:r>
      <w:r w:rsidRPr="008F65EC">
        <w:rPr>
          <w:rFonts w:ascii="Times New Roman" w:hAnsi="Times New Roman"/>
          <w:sz w:val="24"/>
          <w:lang w:eastAsia="zh-CN"/>
        </w:rPr>
        <w:t>some</w:t>
      </w:r>
      <w:r w:rsidRPr="008F65EC">
        <w:rPr>
          <w:rFonts w:ascii="Times New Roman" w:hAnsi="Times New Roman"/>
          <w:sz w:val="24"/>
          <w:lang w:eastAsia="zh-CN"/>
        </w:rPr>
        <w:t>变</w:t>
      </w:r>
      <w:r w:rsidRPr="008F65EC">
        <w:rPr>
          <w:rFonts w:ascii="Times New Roman" w:hAnsi="Times New Roman"/>
          <w:sz w:val="24"/>
          <w:lang w:eastAsia="zh-CN"/>
        </w:rPr>
        <w:t>any</w:t>
      </w:r>
      <w:r w:rsidRPr="008F65EC">
        <w:rPr>
          <w:rFonts w:ascii="Times New Roman" w:hAnsi="Times New Roman"/>
          <w:sz w:val="24"/>
          <w:lang w:eastAsia="zh-CN"/>
        </w:rPr>
        <w:t>，故答案为</w:t>
      </w:r>
      <w:r w:rsidRPr="008F65EC">
        <w:rPr>
          <w:rFonts w:ascii="Times New Roman" w:hAnsi="Times New Roman"/>
          <w:sz w:val="24"/>
          <w:lang w:eastAsia="zh-CN"/>
        </w:rPr>
        <w:t>Do</w:t>
      </w:r>
      <w:r w:rsidRPr="008F65EC">
        <w:rPr>
          <w:rFonts w:ascii="Times New Roman" w:hAnsi="Times New Roman"/>
          <w:sz w:val="24"/>
          <w:lang w:eastAsia="zh-CN"/>
        </w:rPr>
        <w:t>，</w:t>
      </w:r>
      <w:r w:rsidRPr="008F65EC">
        <w:rPr>
          <w:rFonts w:ascii="Times New Roman" w:hAnsi="Times New Roman"/>
          <w:sz w:val="24"/>
          <w:lang w:eastAsia="zh-CN"/>
        </w:rPr>
        <w:t>any.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【点评】本题考查了句型转换，注意陈述句变一般疑问句的转化规则。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15.</w:t>
      </w:r>
      <w:r w:rsidRPr="008F65EC">
        <w:rPr>
          <w:rFonts w:ascii="Times New Roman" w:hAnsi="Times New Roman"/>
          <w:sz w:val="24"/>
        </w:rPr>
        <w:t>【答案】</w:t>
      </w:r>
      <w:r w:rsidRPr="008F65EC">
        <w:rPr>
          <w:rFonts w:ascii="Times New Roman" w:hAnsi="Times New Roman"/>
          <w:sz w:val="24"/>
        </w:rPr>
        <w:t>What</w:t>
      </w:r>
      <w:r w:rsidRPr="008F65EC">
        <w:rPr>
          <w:rFonts w:ascii="Times New Roman" w:hAns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 xml:space="preserve">do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【考点】句型转换</w:t>
      </w:r>
      <w:r w:rsidRPr="008F65EC">
        <w:rPr>
          <w:rFonts w:ascii="Times New Roman" w:hAnsi="Times New Roman"/>
          <w:sz w:val="24"/>
          <w:lang w:eastAsia="zh-CN"/>
        </w:rPr>
        <w:t xml:space="preserve">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【解析】【分析】句意：我有一只漂亮的猫。根据划线部分是动物，疑问句用</w:t>
      </w:r>
      <w:r w:rsidRPr="008F65EC">
        <w:rPr>
          <w:rFonts w:ascii="Times New Roman" w:hAnsi="Times New Roman"/>
          <w:sz w:val="24"/>
          <w:lang w:eastAsia="zh-CN"/>
        </w:rPr>
        <w:t>what</w:t>
      </w:r>
      <w:r w:rsidRPr="008F65EC">
        <w:rPr>
          <w:rFonts w:ascii="Times New Roman" w:hAnsi="Times New Roman"/>
          <w:sz w:val="24"/>
          <w:lang w:eastAsia="zh-CN"/>
        </w:rPr>
        <w:t>什么引导，主语第一人称变第二人称，含有实意动词</w:t>
      </w:r>
      <w:r w:rsidRPr="008F65EC">
        <w:rPr>
          <w:rFonts w:ascii="Times New Roman" w:hAnsi="Times New Roman"/>
          <w:sz w:val="24"/>
          <w:lang w:eastAsia="zh-CN"/>
        </w:rPr>
        <w:t>have</w:t>
      </w:r>
      <w:r w:rsidRPr="008F65EC">
        <w:rPr>
          <w:rFonts w:ascii="Times New Roman" w:hAnsi="Times New Roman"/>
          <w:sz w:val="24"/>
          <w:lang w:eastAsia="zh-CN"/>
        </w:rPr>
        <w:t>，借助助动词</w:t>
      </w:r>
      <w:r w:rsidRPr="008F65EC">
        <w:rPr>
          <w:rFonts w:ascii="Times New Roman" w:hAnsi="Times New Roman"/>
          <w:sz w:val="24"/>
          <w:lang w:eastAsia="zh-CN"/>
        </w:rPr>
        <w:t>do</w:t>
      </w:r>
      <w:r w:rsidRPr="008F65EC">
        <w:rPr>
          <w:rFonts w:ascii="Times New Roman" w:hAnsi="Times New Roman"/>
          <w:sz w:val="24"/>
          <w:lang w:eastAsia="zh-CN"/>
        </w:rPr>
        <w:t>，故答案为</w:t>
      </w:r>
      <w:r w:rsidRPr="008F65EC">
        <w:rPr>
          <w:rFonts w:ascii="Times New Roman" w:hAnsi="Times New Roman"/>
          <w:sz w:val="24"/>
          <w:lang w:eastAsia="zh-CN"/>
        </w:rPr>
        <w:t>What</w:t>
      </w:r>
      <w:r w:rsidRPr="008F65EC">
        <w:rPr>
          <w:rFonts w:ascii="Times New Roman" w:hAnsi="Times New Roman"/>
          <w:sz w:val="24"/>
          <w:lang w:eastAsia="zh-CN"/>
        </w:rPr>
        <w:t>，</w:t>
      </w:r>
      <w:r w:rsidRPr="008F65EC">
        <w:rPr>
          <w:rFonts w:ascii="Times New Roman" w:hAnsi="Times New Roman"/>
          <w:sz w:val="24"/>
          <w:lang w:eastAsia="zh-CN"/>
        </w:rPr>
        <w:t>do.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【点评】本题考查了句型转换，注意根据划线部分确定疑问词。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16.</w:t>
      </w:r>
      <w:r w:rsidRPr="008F65EC">
        <w:rPr>
          <w:rFonts w:ascii="Times New Roman" w:hAnsi="Times New Roman"/>
          <w:sz w:val="24"/>
        </w:rPr>
        <w:t>【答案</w:t>
      </w:r>
      <w:r w:rsidR="00680FB7" w:rsidRPr="00954A00">
        <w:rPr>
          <w:rFonts w:ascii="Times New Roman" w:hAnsi="Times New Roman"/>
          <w:sz w:val="24"/>
        </w:rPr>
        <w:pict>
          <v:shape id="_x0000_i1051" type="#_x0000_t75" alt="学科网(www.zxxk.com)--教育资源门户，提供试卷、教案、课件、论文、素材及各类教学资源下载，还有大量而丰富的教学相关资讯！" style="width:1.5pt;height:2.25pt">
            <v:imagedata r:id="rId9" o:title="725182932112"/>
          </v:shape>
        </w:pict>
      </w:r>
      <w:r w:rsidRPr="008F65EC">
        <w:rPr>
          <w:rFonts w:ascii="Times New Roman" w:hAnsi="Times New Roman"/>
          <w:sz w:val="24"/>
        </w:rPr>
        <w:t>】</w:t>
      </w:r>
      <w:r w:rsidRPr="008F65EC">
        <w:rPr>
          <w:rFonts w:ascii="Times New Roman" w:hAnsi="Times New Roman"/>
          <w:sz w:val="24"/>
        </w:rPr>
        <w:t>Can</w:t>
      </w:r>
      <w:r w:rsidRPr="008F65EC">
        <w:rPr>
          <w:rFonts w:ascii="Times New Roman" w:hAns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 xml:space="preserve">you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【考点】句型转换</w:t>
      </w:r>
      <w:r w:rsidRPr="008F65EC">
        <w:rPr>
          <w:rFonts w:ascii="Times New Roman" w:hAnsi="Times New Roman"/>
          <w:sz w:val="24"/>
          <w:lang w:eastAsia="zh-CN"/>
        </w:rPr>
        <w:t xml:space="preserve">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【解析】【分析】句意：我会打乒乓球。变一般疑问句，将情态动词</w:t>
      </w:r>
      <w:r w:rsidRPr="008F65EC">
        <w:rPr>
          <w:rFonts w:ascii="Times New Roman" w:hAnsi="Times New Roman"/>
          <w:sz w:val="24"/>
          <w:lang w:eastAsia="zh-CN"/>
        </w:rPr>
        <w:t>can</w:t>
      </w:r>
      <w:r w:rsidRPr="008F65EC">
        <w:rPr>
          <w:rFonts w:ascii="Times New Roman" w:hAnsi="Times New Roman"/>
          <w:sz w:val="24"/>
          <w:lang w:eastAsia="zh-CN"/>
        </w:rPr>
        <w:t>提到句首，第一人称变第二人称</w:t>
      </w:r>
      <w:r w:rsidRPr="008F65EC">
        <w:rPr>
          <w:rFonts w:ascii="Times New Roman" w:hAnsi="Times New Roman"/>
          <w:sz w:val="24"/>
          <w:lang w:eastAsia="zh-CN"/>
        </w:rPr>
        <w:t>you</w:t>
      </w:r>
      <w:r w:rsidRPr="008F65EC">
        <w:rPr>
          <w:rFonts w:ascii="Times New Roman" w:hAnsi="Times New Roman"/>
          <w:sz w:val="24"/>
          <w:lang w:eastAsia="zh-CN"/>
        </w:rPr>
        <w:t>你，故答案为</w:t>
      </w:r>
      <w:r w:rsidRPr="008F65EC">
        <w:rPr>
          <w:rFonts w:ascii="Times New Roman" w:hAnsi="Times New Roman"/>
          <w:sz w:val="24"/>
          <w:lang w:eastAsia="zh-CN"/>
        </w:rPr>
        <w:t>Can</w:t>
      </w:r>
      <w:r w:rsidRPr="008F65EC">
        <w:rPr>
          <w:rFonts w:ascii="Times New Roman" w:hAnsi="Times New Roman"/>
          <w:sz w:val="24"/>
          <w:lang w:eastAsia="zh-CN"/>
        </w:rPr>
        <w:t>，</w:t>
      </w:r>
      <w:r w:rsidRPr="008F65EC">
        <w:rPr>
          <w:rFonts w:ascii="Times New Roman" w:hAnsi="Times New Roman"/>
          <w:sz w:val="24"/>
          <w:lang w:eastAsia="zh-CN"/>
        </w:rPr>
        <w:t>you.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【点评】本题考查了句型转换，含有情态动词的句子变一般疑问句，将情态动词提到句首。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</w:rPr>
      </w:pPr>
      <w:r w:rsidRPr="008F65EC">
        <w:rPr>
          <w:rFonts w:ascii="Times New Roman" w:hAnsi="Times New Roman"/>
          <w:sz w:val="24"/>
        </w:rPr>
        <w:t>17.</w:t>
      </w:r>
      <w:r w:rsidRPr="008F65EC">
        <w:rPr>
          <w:rFonts w:ascii="Times New Roman" w:hAnsi="Times New Roman"/>
          <w:sz w:val="24"/>
        </w:rPr>
        <w:t>【答案】</w:t>
      </w:r>
      <w:r w:rsidRPr="008F65EC">
        <w:rPr>
          <w:rFonts w:ascii="Times New Roman" w:hAnsi="Times New Roman"/>
          <w:sz w:val="24"/>
        </w:rPr>
        <w:t>How</w:t>
      </w:r>
      <w:r w:rsidRPr="008F65EC">
        <w:rPr>
          <w:rFonts w:ascii="Times New Roman" w:hAnsi="Times New Roman"/>
          <w:sz w:val="24"/>
        </w:rPr>
        <w:t>；</w:t>
      </w:r>
      <w:r w:rsidRPr="008F65EC">
        <w:rPr>
          <w:rFonts w:ascii="Times New Roman" w:hAnsi="Times New Roman"/>
          <w:sz w:val="24"/>
        </w:rPr>
        <w:t xml:space="preserve">many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【考点】句型转换</w:t>
      </w:r>
      <w:r w:rsidRPr="008F65EC">
        <w:rPr>
          <w:rFonts w:ascii="Times New Roman" w:hAnsi="Times New Roman"/>
          <w:sz w:val="24"/>
          <w:lang w:eastAsia="zh-CN"/>
        </w:rPr>
        <w:t xml:space="preserve">   </w:t>
      </w:r>
    </w:p>
    <w:p w:rsidR="00606F9F" w:rsidRPr="008F65EC" w:rsidRDefault="00044E04" w:rsidP="008F65EC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F65EC">
        <w:rPr>
          <w:rFonts w:ascii="Times New Roman" w:hAnsi="Times New Roman"/>
          <w:sz w:val="24"/>
          <w:lang w:eastAsia="zh-CN"/>
        </w:rPr>
        <w:t>【解析】【分析】句意：我有十六个鸡蛋。根据划线部分是数词，用</w:t>
      </w:r>
      <w:r w:rsidRPr="008F65EC">
        <w:rPr>
          <w:rFonts w:ascii="Times New Roman" w:hAnsi="Times New Roman"/>
          <w:sz w:val="24"/>
          <w:lang w:eastAsia="zh-CN"/>
        </w:rPr>
        <w:t>how many</w:t>
      </w:r>
      <w:r w:rsidRPr="008F65EC">
        <w:rPr>
          <w:rFonts w:ascii="Times New Roman" w:hAnsi="Times New Roman"/>
          <w:sz w:val="24"/>
          <w:lang w:eastAsia="zh-CN"/>
        </w:rPr>
        <w:t>多少引导，询问数量，故答案为</w:t>
      </w:r>
      <w:r w:rsidRPr="008F65EC">
        <w:rPr>
          <w:rFonts w:ascii="Times New Roman" w:hAnsi="Times New Roman"/>
          <w:sz w:val="24"/>
          <w:lang w:eastAsia="zh-CN"/>
        </w:rPr>
        <w:t>How many.</w:t>
      </w:r>
      <w:r w:rsidRPr="008F65EC">
        <w:rPr>
          <w:rFonts w:ascii="Times New Roman" w:hAnsi="Times New Roman"/>
          <w:sz w:val="24"/>
          <w:lang w:eastAsia="zh-CN"/>
        </w:rPr>
        <w:br/>
      </w:r>
      <w:r w:rsidRPr="008F65EC">
        <w:rPr>
          <w:rFonts w:ascii="Times New Roman" w:hAnsi="Times New Roman"/>
          <w:sz w:val="24"/>
          <w:lang w:eastAsia="zh-CN"/>
        </w:rPr>
        <w:t>【点评】本题考查了</w:t>
      </w:r>
      <w:r w:rsidRPr="008F65EC">
        <w:rPr>
          <w:rFonts w:ascii="Times New Roman" w:hAnsi="Times New Roman"/>
          <w:sz w:val="24"/>
          <w:lang w:eastAsia="zh-CN"/>
        </w:rPr>
        <w:t>how many</w:t>
      </w:r>
      <w:r w:rsidRPr="008F65EC">
        <w:rPr>
          <w:rFonts w:ascii="Times New Roman" w:hAnsi="Times New Roman"/>
          <w:sz w:val="24"/>
          <w:lang w:eastAsia="zh-CN"/>
        </w:rPr>
        <w:t>引导，询问有多少某物的特殊疑问句。</w:t>
      </w:r>
    </w:p>
    <w:sectPr w:rsidR="00606F9F" w:rsidRPr="008F65EC" w:rsidSect="00606F9F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8F1" w:rsidRDefault="00A878F1" w:rsidP="00606F9F">
      <w:pPr>
        <w:spacing w:after="0" w:line="240" w:lineRule="auto"/>
      </w:pPr>
      <w:r>
        <w:separator/>
      </w:r>
    </w:p>
  </w:endnote>
  <w:endnote w:type="continuationSeparator" w:id="1">
    <w:p w:rsidR="00A878F1" w:rsidRDefault="00A878F1" w:rsidP="00606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8F1" w:rsidRDefault="00A878F1" w:rsidP="00606F9F">
      <w:pPr>
        <w:spacing w:after="0" w:line="240" w:lineRule="auto"/>
      </w:pPr>
      <w:r>
        <w:separator/>
      </w:r>
    </w:p>
  </w:footnote>
  <w:footnote w:type="continuationSeparator" w:id="1">
    <w:p w:rsidR="00A878F1" w:rsidRDefault="00A878F1" w:rsidP="00606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5565E93"/>
    <w:multiLevelType w:val="hybridMultilevel"/>
    <w:tmpl w:val="E92C0186"/>
    <w:lvl w:ilvl="0" w:tplc="35877899">
      <w:start w:val="1"/>
      <w:numFmt w:val="decimal"/>
      <w:lvlText w:val="%1."/>
      <w:lvlJc w:val="left"/>
      <w:pPr>
        <w:ind w:left="720" w:hanging="360"/>
      </w:pPr>
    </w:lvl>
    <w:lvl w:ilvl="1" w:tplc="35877899" w:tentative="1">
      <w:start w:val="1"/>
      <w:numFmt w:val="lowerLetter"/>
      <w:lvlText w:val="%2."/>
      <w:lvlJc w:val="left"/>
      <w:pPr>
        <w:ind w:left="1440" w:hanging="360"/>
      </w:pPr>
    </w:lvl>
    <w:lvl w:ilvl="2" w:tplc="35877899" w:tentative="1">
      <w:start w:val="1"/>
      <w:numFmt w:val="lowerRoman"/>
      <w:lvlText w:val="%3."/>
      <w:lvlJc w:val="right"/>
      <w:pPr>
        <w:ind w:left="2160" w:hanging="180"/>
      </w:pPr>
    </w:lvl>
    <w:lvl w:ilvl="3" w:tplc="35877899" w:tentative="1">
      <w:start w:val="1"/>
      <w:numFmt w:val="decimal"/>
      <w:lvlText w:val="%4."/>
      <w:lvlJc w:val="left"/>
      <w:pPr>
        <w:ind w:left="2880" w:hanging="360"/>
      </w:pPr>
    </w:lvl>
    <w:lvl w:ilvl="4" w:tplc="35877899" w:tentative="1">
      <w:start w:val="1"/>
      <w:numFmt w:val="lowerLetter"/>
      <w:lvlText w:val="%5."/>
      <w:lvlJc w:val="left"/>
      <w:pPr>
        <w:ind w:left="3600" w:hanging="360"/>
      </w:pPr>
    </w:lvl>
    <w:lvl w:ilvl="5" w:tplc="35877899" w:tentative="1">
      <w:start w:val="1"/>
      <w:numFmt w:val="lowerRoman"/>
      <w:lvlText w:val="%6."/>
      <w:lvlJc w:val="right"/>
      <w:pPr>
        <w:ind w:left="4320" w:hanging="180"/>
      </w:pPr>
    </w:lvl>
    <w:lvl w:ilvl="6" w:tplc="35877899" w:tentative="1">
      <w:start w:val="1"/>
      <w:numFmt w:val="decimal"/>
      <w:lvlText w:val="%7."/>
      <w:lvlJc w:val="left"/>
      <w:pPr>
        <w:ind w:left="5040" w:hanging="360"/>
      </w:pPr>
    </w:lvl>
    <w:lvl w:ilvl="7" w:tplc="35877899" w:tentative="1">
      <w:start w:val="1"/>
      <w:numFmt w:val="lowerLetter"/>
      <w:lvlText w:val="%8."/>
      <w:lvlJc w:val="left"/>
      <w:pPr>
        <w:ind w:left="5760" w:hanging="360"/>
      </w:pPr>
    </w:lvl>
    <w:lvl w:ilvl="8" w:tplc="3587789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923F8F"/>
    <w:multiLevelType w:val="hybridMultilevel"/>
    <w:tmpl w:val="329858E0"/>
    <w:lvl w:ilvl="0" w:tplc="745921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44E04"/>
    <w:rsid w:val="00081CD1"/>
    <w:rsid w:val="00105B32"/>
    <w:rsid w:val="0016193D"/>
    <w:rsid w:val="0019595E"/>
    <w:rsid w:val="001A32EB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A3128"/>
    <w:rsid w:val="00606F9F"/>
    <w:rsid w:val="00680FB7"/>
    <w:rsid w:val="006B7A92"/>
    <w:rsid w:val="006D054F"/>
    <w:rsid w:val="00751BBD"/>
    <w:rsid w:val="00777D0A"/>
    <w:rsid w:val="008222E8"/>
    <w:rsid w:val="00827CAC"/>
    <w:rsid w:val="008512EA"/>
    <w:rsid w:val="00864A73"/>
    <w:rsid w:val="008860DB"/>
    <w:rsid w:val="008977BC"/>
    <w:rsid w:val="008E0712"/>
    <w:rsid w:val="008F65EC"/>
    <w:rsid w:val="00903B0A"/>
    <w:rsid w:val="009413CA"/>
    <w:rsid w:val="00954A00"/>
    <w:rsid w:val="0099608E"/>
    <w:rsid w:val="009A1E5B"/>
    <w:rsid w:val="009B1FC3"/>
    <w:rsid w:val="00A00BCA"/>
    <w:rsid w:val="00A35226"/>
    <w:rsid w:val="00A45102"/>
    <w:rsid w:val="00A747B5"/>
    <w:rsid w:val="00A878F1"/>
    <w:rsid w:val="00A8793C"/>
    <w:rsid w:val="00A93CE9"/>
    <w:rsid w:val="00AA525A"/>
    <w:rsid w:val="00AD40B2"/>
    <w:rsid w:val="00AE4496"/>
    <w:rsid w:val="00AF3E37"/>
    <w:rsid w:val="00B255F7"/>
    <w:rsid w:val="00B63FEF"/>
    <w:rsid w:val="00B64792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F9F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606F9F"/>
    <w:rPr>
      <w:rFonts w:ascii="Times New Roman" w:hAnsi="Times New Roman"/>
      <w:sz w:val="18"/>
      <w:szCs w:val="18"/>
      <w:lang/>
    </w:rPr>
  </w:style>
  <w:style w:type="paragraph" w:styleId="a4">
    <w:name w:val="footer"/>
    <w:basedOn w:val="a"/>
    <w:link w:val="Char0"/>
    <w:uiPriority w:val="99"/>
    <w:unhideWhenUsed/>
    <w:qFormat/>
    <w:rsid w:val="00606F9F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  <w:lang/>
    </w:rPr>
  </w:style>
  <w:style w:type="paragraph" w:styleId="a5">
    <w:name w:val="header"/>
    <w:basedOn w:val="a"/>
    <w:link w:val="Char1"/>
    <w:uiPriority w:val="99"/>
    <w:unhideWhenUsed/>
    <w:qFormat/>
    <w:rsid w:val="00606F9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  <w:lang/>
    </w:rPr>
  </w:style>
  <w:style w:type="character" w:customStyle="1" w:styleId="Char1">
    <w:name w:val="页眉 Char"/>
    <w:link w:val="a5"/>
    <w:uiPriority w:val="99"/>
    <w:qFormat/>
    <w:rsid w:val="00606F9F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606F9F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606F9F"/>
    <w:rPr>
      <w:sz w:val="18"/>
      <w:szCs w:val="18"/>
    </w:rPr>
  </w:style>
  <w:style w:type="paragraph" w:customStyle="1" w:styleId="1">
    <w:name w:val="正文1"/>
    <w:qFormat/>
    <w:rsid w:val="00606F9F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606F9F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606F9F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606F9F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="Cambria" w:hAnsi="Cambria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="Cambria" w:hAnsi="Cambria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NormalTablePHPDOCX">
    <w:name w:val="Normal Table PHPDOCX"/>
    <w:uiPriority w:val="99"/>
    <w:semiHidden/>
    <w:unhideWhenUsed/>
    <w:qFormat/>
    <w:rsid w:val="00606F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lang w:val="en-US" w:eastAsia="zh-CN" w:bidi="ar-SA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lang w:val="en-US" w:eastAsia="zh-CN" w:bidi="ar-SA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lang w:val="en-US" w:eastAsia="zh-CN" w:bidi="ar-SA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66DEAA-DBF5-4735-86FC-33F5B8AC7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737</Words>
  <Characters>4202</Characters>
  <Application>Microsoft Office Word</Application>
  <DocSecurity>0</DocSecurity>
  <Lines>35</Lines>
  <Paragraphs>9</Paragraphs>
  <ScaleCrop>false</ScaleCrop>
  <Company>Sky123.Org</Company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11</cp:revision>
  <dcterms:created xsi:type="dcterms:W3CDTF">2013-12-09T06:44:00Z</dcterms:created>
  <dcterms:modified xsi:type="dcterms:W3CDTF">2019-06-11T06:17:00Z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